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D1" w:rsidRDefault="00D377D1"/>
    <w:tbl>
      <w:tblPr>
        <w:tblW w:w="11055" w:type="dxa"/>
        <w:jc w:val="center"/>
        <w:tblLayout w:type="fixed"/>
        <w:tblLook w:val="01E0" w:firstRow="1" w:lastRow="1" w:firstColumn="1" w:lastColumn="1" w:noHBand="0" w:noVBand="0"/>
      </w:tblPr>
      <w:tblGrid>
        <w:gridCol w:w="591"/>
        <w:gridCol w:w="4527"/>
        <w:gridCol w:w="241"/>
        <w:gridCol w:w="1176"/>
        <w:gridCol w:w="4177"/>
        <w:gridCol w:w="343"/>
      </w:tblGrid>
      <w:tr w:rsidR="00A40D5B" w:rsidTr="00A40D5B">
        <w:trPr>
          <w:gridBefore w:val="1"/>
          <w:wBefore w:w="591" w:type="dxa"/>
          <w:trHeight w:val="1126"/>
          <w:jc w:val="center"/>
        </w:trPr>
        <w:tc>
          <w:tcPr>
            <w:tcW w:w="4528" w:type="dxa"/>
          </w:tcPr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ИСПОЛНИТЕЛЬНЫЙ  КОМИТЕТ</w:t>
            </w:r>
          </w:p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 xml:space="preserve">МУНИЦИПАЛЬНОГО  ОБРАЗОВАНИЯ </w:t>
            </w:r>
          </w:p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ГОРОДА  КАЗАНИ</w:t>
            </w:r>
          </w:p>
          <w:p w:rsidR="00A40D5B" w:rsidRDefault="00A40D5B">
            <w:pPr>
              <w:spacing w:line="96" w:lineRule="auto"/>
              <w:jc w:val="center"/>
              <w:rPr>
                <w:sz w:val="10"/>
                <w:szCs w:val="20"/>
                <w:lang w:val="be-BY" w:eastAsia="en-US"/>
              </w:rPr>
            </w:pPr>
          </w:p>
          <w:p w:rsidR="00A40D5B" w:rsidRDefault="00A40D5B">
            <w:pPr>
              <w:keepNext/>
              <w:spacing w:line="204" w:lineRule="auto"/>
              <w:jc w:val="center"/>
              <w:outlineLvl w:val="2"/>
              <w:rPr>
                <w:b/>
                <w:sz w:val="19"/>
                <w:szCs w:val="20"/>
                <w:lang w:val="be-BY" w:eastAsia="en-US"/>
              </w:rPr>
            </w:pPr>
            <w:r>
              <w:rPr>
                <w:b/>
                <w:sz w:val="19"/>
                <w:szCs w:val="20"/>
                <w:lang w:val="be-BY" w:eastAsia="en-US"/>
              </w:rPr>
              <w:t xml:space="preserve">УПРАВЛЕНИЕ  </w:t>
            </w:r>
          </w:p>
          <w:p w:rsidR="00A40D5B" w:rsidRDefault="00A40D5B">
            <w:pPr>
              <w:spacing w:line="204" w:lineRule="auto"/>
              <w:jc w:val="center"/>
              <w:rPr>
                <w:b/>
                <w:sz w:val="19"/>
                <w:szCs w:val="20"/>
                <w:lang w:eastAsia="en-US"/>
              </w:rPr>
            </w:pPr>
            <w:r>
              <w:rPr>
                <w:b/>
                <w:sz w:val="19"/>
                <w:szCs w:val="20"/>
                <w:lang w:eastAsia="en-US"/>
              </w:rPr>
              <w:t>ОБРАЗОВАНИЯ</w:t>
            </w:r>
          </w:p>
          <w:p w:rsidR="00A40D5B" w:rsidRDefault="00A40D5B">
            <w:pPr>
              <w:spacing w:line="204" w:lineRule="auto"/>
              <w:jc w:val="center"/>
              <w:rPr>
                <w:b/>
                <w:sz w:val="10"/>
                <w:szCs w:val="20"/>
                <w:lang w:val="be-BY" w:eastAsia="en-US"/>
              </w:rPr>
            </w:pPr>
          </w:p>
        </w:tc>
        <w:tc>
          <w:tcPr>
            <w:tcW w:w="1417" w:type="dxa"/>
            <w:gridSpan w:val="2"/>
            <w:hideMark/>
          </w:tcPr>
          <w:p w:rsidR="00A40D5B" w:rsidRDefault="00A40D5B">
            <w:pPr>
              <w:spacing w:line="276" w:lineRule="auto"/>
              <w:jc w:val="center"/>
              <w:rPr>
                <w:sz w:val="20"/>
                <w:szCs w:val="20"/>
                <w:lang w:val="be-BY" w:eastAsia="en-US"/>
              </w:rPr>
            </w:pPr>
            <w:r w:rsidRPr="00AE48BE">
              <w:rPr>
                <w:noProof/>
                <w:sz w:val="20"/>
                <w:szCs w:val="20"/>
                <w:lang w:val="en-GB" w:eastAsia="en-US"/>
              </w:rPr>
              <w:object w:dxaOrig="1020" w:dyaOrig="1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51pt" o:ole="" fillcolor="window">
                  <v:imagedata r:id="rId9" o:title=""/>
                </v:shape>
                <o:OLEObject Type="Embed" ProgID="Word.Picture.8" ShapeID="_x0000_i1025" DrawAspect="Content" ObjectID="_1606638477" r:id="rId10"/>
              </w:object>
            </w:r>
          </w:p>
        </w:tc>
        <w:tc>
          <w:tcPr>
            <w:tcW w:w="4521" w:type="dxa"/>
            <w:gridSpan w:val="2"/>
          </w:tcPr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КАЗАН  Ш</w:t>
            </w:r>
            <w:r>
              <w:rPr>
                <w:sz w:val="23"/>
                <w:szCs w:val="20"/>
                <w:lang w:val="tt-RU" w:eastAsia="en-US"/>
              </w:rPr>
              <w:t>ӘҺӘ</w:t>
            </w:r>
            <w:r>
              <w:rPr>
                <w:sz w:val="23"/>
                <w:szCs w:val="20"/>
                <w:lang w:val="be-BY" w:eastAsia="en-US"/>
              </w:rPr>
              <w:t>РЕ</w:t>
            </w:r>
          </w:p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tt-RU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МУНИЦИПАЛЬ  БЕР</w:t>
            </w:r>
            <w:r>
              <w:rPr>
                <w:sz w:val="23"/>
                <w:szCs w:val="20"/>
                <w:lang w:val="tt-RU" w:eastAsia="en-US"/>
              </w:rPr>
              <w:t>Ә</w:t>
            </w:r>
            <w:r>
              <w:rPr>
                <w:sz w:val="23"/>
                <w:szCs w:val="20"/>
                <w:lang w:val="be-BY" w:eastAsia="en-US"/>
              </w:rPr>
              <w:t>МЛЕГЕНЕ</w:t>
            </w:r>
            <w:r>
              <w:rPr>
                <w:sz w:val="23"/>
                <w:szCs w:val="20"/>
                <w:lang w:val="tt-RU" w:eastAsia="en-US"/>
              </w:rPr>
              <w:t>Ң</w:t>
            </w:r>
          </w:p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БАШКАРМА  КОМИТЕТЫ</w:t>
            </w:r>
          </w:p>
          <w:p w:rsidR="00A40D5B" w:rsidRDefault="00A40D5B">
            <w:pPr>
              <w:spacing w:line="96" w:lineRule="auto"/>
              <w:jc w:val="center"/>
              <w:rPr>
                <w:sz w:val="10"/>
                <w:szCs w:val="20"/>
                <w:lang w:val="hsb-DE" w:eastAsia="en-US"/>
              </w:rPr>
            </w:pPr>
          </w:p>
          <w:p w:rsidR="00A40D5B" w:rsidRDefault="00A40D5B">
            <w:pPr>
              <w:keepNext/>
              <w:spacing w:line="204" w:lineRule="auto"/>
              <w:jc w:val="center"/>
              <w:outlineLvl w:val="2"/>
              <w:rPr>
                <w:b/>
                <w:sz w:val="19"/>
                <w:szCs w:val="20"/>
                <w:lang w:val="be-BY" w:eastAsia="en-US"/>
              </w:rPr>
            </w:pPr>
            <w:r>
              <w:rPr>
                <w:b/>
                <w:sz w:val="19"/>
                <w:szCs w:val="20"/>
                <w:lang w:val="tt-RU" w:eastAsia="en-US"/>
              </w:rPr>
              <w:t>МӘГАРИФ</w:t>
            </w:r>
          </w:p>
          <w:p w:rsidR="00A40D5B" w:rsidRDefault="00A40D5B">
            <w:pPr>
              <w:keepNext/>
              <w:spacing w:line="204" w:lineRule="auto"/>
              <w:jc w:val="center"/>
              <w:outlineLvl w:val="2"/>
              <w:rPr>
                <w:b/>
                <w:sz w:val="19"/>
                <w:szCs w:val="20"/>
                <w:lang w:val="be-BY" w:eastAsia="en-US"/>
              </w:rPr>
            </w:pPr>
            <w:r>
              <w:rPr>
                <w:b/>
                <w:sz w:val="19"/>
                <w:szCs w:val="20"/>
                <w:lang w:val="be-BY" w:eastAsia="en-US"/>
              </w:rPr>
              <w:t>ИДАР</w:t>
            </w:r>
            <w:r>
              <w:rPr>
                <w:b/>
                <w:sz w:val="19"/>
                <w:szCs w:val="20"/>
                <w:lang w:val="tt-RU" w:eastAsia="en-US"/>
              </w:rPr>
              <w:t>Ә</w:t>
            </w:r>
            <w:r>
              <w:rPr>
                <w:b/>
                <w:sz w:val="19"/>
                <w:szCs w:val="20"/>
                <w:lang w:val="be-BY" w:eastAsia="en-US"/>
              </w:rPr>
              <w:t>СЕ</w:t>
            </w:r>
          </w:p>
          <w:p w:rsidR="00A40D5B" w:rsidRDefault="00A40D5B">
            <w:pPr>
              <w:spacing w:line="204" w:lineRule="auto"/>
              <w:rPr>
                <w:sz w:val="10"/>
                <w:szCs w:val="20"/>
                <w:lang w:val="be-BY" w:eastAsia="en-US"/>
              </w:rPr>
            </w:pPr>
          </w:p>
        </w:tc>
      </w:tr>
      <w:tr w:rsidR="00A40D5B" w:rsidTr="00A40D5B">
        <w:trPr>
          <w:gridAfter w:val="1"/>
          <w:wAfter w:w="343" w:type="dxa"/>
          <w:cantSplit/>
          <w:trHeight w:val="167"/>
          <w:jc w:val="center"/>
        </w:trPr>
        <w:tc>
          <w:tcPr>
            <w:tcW w:w="5360" w:type="dxa"/>
            <w:gridSpan w:val="3"/>
            <w:hideMark/>
          </w:tcPr>
          <w:p w:rsidR="00A40D5B" w:rsidRDefault="00A40D5B">
            <w:pPr>
              <w:spacing w:line="204" w:lineRule="auto"/>
              <w:jc w:val="center"/>
              <w:rPr>
                <w:sz w:val="18"/>
                <w:szCs w:val="20"/>
                <w:lang w:val="be-BY" w:eastAsia="en-US"/>
              </w:rPr>
            </w:pPr>
            <w:proofErr w:type="spellStart"/>
            <w:r>
              <w:rPr>
                <w:sz w:val="18"/>
                <w:szCs w:val="20"/>
                <w:lang w:eastAsia="en-US"/>
              </w:rPr>
              <w:t>Б.Красная</w:t>
            </w:r>
            <w:proofErr w:type="spellEnd"/>
            <w:r>
              <w:rPr>
                <w:sz w:val="18"/>
                <w:szCs w:val="20"/>
                <w:lang w:eastAsia="en-US"/>
              </w:rPr>
              <w:t xml:space="preserve"> ул., 1, </w:t>
            </w:r>
            <w:proofErr w:type="spellStart"/>
            <w:r>
              <w:rPr>
                <w:sz w:val="18"/>
                <w:szCs w:val="20"/>
                <w:lang w:eastAsia="en-US"/>
              </w:rPr>
              <w:t>г</w:t>
            </w:r>
            <w:proofErr w:type="gramStart"/>
            <w:r>
              <w:rPr>
                <w:sz w:val="18"/>
                <w:szCs w:val="20"/>
                <w:lang w:eastAsia="en-US"/>
              </w:rPr>
              <w:t>.К</w:t>
            </w:r>
            <w:proofErr w:type="gramEnd"/>
            <w:r>
              <w:rPr>
                <w:sz w:val="18"/>
                <w:szCs w:val="20"/>
                <w:lang w:eastAsia="en-US"/>
              </w:rPr>
              <w:t>азань</w:t>
            </w:r>
            <w:proofErr w:type="spellEnd"/>
            <w:r>
              <w:rPr>
                <w:sz w:val="18"/>
                <w:szCs w:val="20"/>
                <w:lang w:eastAsia="en-US"/>
              </w:rPr>
              <w:t xml:space="preserve">, </w:t>
            </w:r>
            <w:r>
              <w:rPr>
                <w:sz w:val="18"/>
                <w:szCs w:val="20"/>
                <w:lang w:val="be-BY" w:eastAsia="en-US"/>
              </w:rPr>
              <w:t xml:space="preserve">Республика Татарстан, </w:t>
            </w:r>
            <w:r>
              <w:rPr>
                <w:sz w:val="18"/>
                <w:szCs w:val="20"/>
                <w:lang w:eastAsia="en-US"/>
              </w:rPr>
              <w:t>420111</w:t>
            </w:r>
          </w:p>
        </w:tc>
        <w:tc>
          <w:tcPr>
            <w:tcW w:w="5354" w:type="dxa"/>
            <w:gridSpan w:val="2"/>
            <w:hideMark/>
          </w:tcPr>
          <w:p w:rsidR="00A40D5B" w:rsidRDefault="00A40D5B">
            <w:pPr>
              <w:spacing w:line="204" w:lineRule="auto"/>
              <w:jc w:val="center"/>
              <w:rPr>
                <w:sz w:val="18"/>
                <w:szCs w:val="20"/>
                <w:lang w:val="be-BY" w:eastAsia="en-US"/>
              </w:rPr>
            </w:pPr>
            <w:proofErr w:type="spellStart"/>
            <w:r>
              <w:rPr>
                <w:sz w:val="18"/>
                <w:szCs w:val="20"/>
                <w:lang w:eastAsia="en-US"/>
              </w:rPr>
              <w:t>Б.Краснаяур</w:t>
            </w:r>
            <w:proofErr w:type="spellEnd"/>
            <w:r>
              <w:rPr>
                <w:sz w:val="18"/>
                <w:szCs w:val="20"/>
                <w:lang w:eastAsia="en-US"/>
              </w:rPr>
              <w:t xml:space="preserve">., 1, Казан ш., Татарстан </w:t>
            </w:r>
            <w:proofErr w:type="spellStart"/>
            <w:r>
              <w:rPr>
                <w:sz w:val="18"/>
                <w:szCs w:val="20"/>
                <w:lang w:eastAsia="en-US"/>
              </w:rPr>
              <w:t>Республикасы</w:t>
            </w:r>
            <w:proofErr w:type="spellEnd"/>
            <w:r>
              <w:rPr>
                <w:sz w:val="18"/>
                <w:szCs w:val="20"/>
                <w:lang w:eastAsia="en-US"/>
              </w:rPr>
              <w:t>, 420111</w:t>
            </w:r>
          </w:p>
        </w:tc>
      </w:tr>
      <w:tr w:rsidR="00A40D5B" w:rsidTr="00A40D5B">
        <w:trPr>
          <w:gridAfter w:val="1"/>
          <w:wAfter w:w="343" w:type="dxa"/>
          <w:cantSplit/>
          <w:trHeight w:val="167"/>
          <w:jc w:val="center"/>
        </w:trPr>
        <w:tc>
          <w:tcPr>
            <w:tcW w:w="10714" w:type="dxa"/>
            <w:gridSpan w:val="5"/>
            <w:hideMark/>
          </w:tcPr>
          <w:p w:rsidR="00A40D5B" w:rsidRDefault="00A40D5B">
            <w:pPr>
              <w:spacing w:line="204" w:lineRule="auto"/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Тел. (843) 292-70-50, факс (843) 292-84-18, </w:t>
            </w:r>
            <w:r>
              <w:rPr>
                <w:sz w:val="18"/>
                <w:szCs w:val="20"/>
                <w:lang w:val="en-US" w:eastAsia="en-US"/>
              </w:rPr>
              <w:t>e-mail</w:t>
            </w:r>
            <w:r>
              <w:rPr>
                <w:sz w:val="18"/>
                <w:szCs w:val="20"/>
                <w:lang w:eastAsia="en-US"/>
              </w:rPr>
              <w:t>:</w:t>
            </w:r>
          </w:p>
        </w:tc>
      </w:tr>
    </w:tbl>
    <w:p w:rsidR="00A40D5B" w:rsidRDefault="00A40D5B" w:rsidP="00A40D5B"/>
    <w:p w:rsidR="00A40D5B" w:rsidRDefault="003C387A" w:rsidP="00A40D5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B1DDD0" wp14:editId="0E97432A">
                <wp:simplePos x="0" y="0"/>
                <wp:positionH relativeFrom="column">
                  <wp:posOffset>-342900</wp:posOffset>
                </wp:positionH>
                <wp:positionV relativeFrom="paragraph">
                  <wp:posOffset>72389</wp:posOffset>
                </wp:positionV>
                <wp:extent cx="6492240" cy="0"/>
                <wp:effectExtent l="0" t="0" r="22860" b="19050"/>
                <wp:wrapNone/>
                <wp:docPr id="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pt,5.7pt" to="484.2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397022" w:rsidRDefault="00397022" w:rsidP="0016085A">
      <w:pPr>
        <w:tabs>
          <w:tab w:val="left" w:pos="7635"/>
        </w:tabs>
        <w:jc w:val="both"/>
        <w:rPr>
          <w:b/>
          <w:bCs/>
          <w:sz w:val="28"/>
          <w:szCs w:val="28"/>
        </w:rPr>
      </w:pPr>
    </w:p>
    <w:p w:rsidR="0016085A" w:rsidRDefault="0016085A" w:rsidP="0016085A">
      <w:pPr>
        <w:tabs>
          <w:tab w:val="left" w:pos="7635"/>
        </w:tabs>
        <w:jc w:val="both"/>
        <w:rPr>
          <w:b/>
          <w:bCs/>
          <w:sz w:val="28"/>
          <w:szCs w:val="28"/>
        </w:rPr>
      </w:pPr>
    </w:p>
    <w:p w:rsidR="0016085A" w:rsidRDefault="003C387A" w:rsidP="0016085A">
      <w:pPr>
        <w:tabs>
          <w:tab w:val="left" w:pos="763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16085A" w:rsidRPr="00286319">
        <w:rPr>
          <w:b/>
          <w:bCs/>
          <w:sz w:val="28"/>
          <w:szCs w:val="28"/>
        </w:rPr>
        <w:t xml:space="preserve"> Приказ                                                                     </w:t>
      </w:r>
      <w:r w:rsidR="00F83D2D">
        <w:rPr>
          <w:b/>
          <w:bCs/>
          <w:sz w:val="28"/>
          <w:szCs w:val="28"/>
        </w:rPr>
        <w:tab/>
      </w:r>
      <w:r w:rsidR="00F83D2D">
        <w:rPr>
          <w:b/>
          <w:bCs/>
          <w:sz w:val="28"/>
          <w:szCs w:val="28"/>
        </w:rPr>
        <w:tab/>
      </w:r>
      <w:proofErr w:type="spellStart"/>
      <w:r w:rsidR="0016085A" w:rsidRPr="00286319">
        <w:rPr>
          <w:b/>
          <w:bCs/>
          <w:sz w:val="28"/>
          <w:szCs w:val="28"/>
        </w:rPr>
        <w:t>Боерык</w:t>
      </w:r>
      <w:proofErr w:type="spellEnd"/>
    </w:p>
    <w:p w:rsidR="0016085A" w:rsidRPr="00286319" w:rsidRDefault="0016085A" w:rsidP="0016085A">
      <w:pPr>
        <w:tabs>
          <w:tab w:val="left" w:pos="7635"/>
        </w:tabs>
        <w:jc w:val="both"/>
        <w:rPr>
          <w:b/>
          <w:sz w:val="28"/>
          <w:szCs w:val="28"/>
        </w:rPr>
      </w:pPr>
    </w:p>
    <w:p w:rsidR="0016085A" w:rsidRPr="009D4034" w:rsidRDefault="00E458F9" w:rsidP="0016085A">
      <w:pPr>
        <w:spacing w:line="312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554D">
        <w:rPr>
          <w:b/>
          <w:sz w:val="28"/>
          <w:szCs w:val="28"/>
          <w:u w:val="single"/>
        </w:rPr>
        <w:t>_</w:t>
      </w:r>
      <w:r w:rsidR="00592C97">
        <w:rPr>
          <w:b/>
          <w:sz w:val="28"/>
          <w:szCs w:val="28"/>
          <w:u w:val="single"/>
        </w:rPr>
        <w:t>14</w:t>
      </w:r>
      <w:r w:rsidR="00AB71D6">
        <w:rPr>
          <w:b/>
          <w:sz w:val="28"/>
          <w:szCs w:val="28"/>
          <w:u w:val="single"/>
        </w:rPr>
        <w:t>.12.2018</w:t>
      </w:r>
      <w:r w:rsidR="0010202F">
        <w:rPr>
          <w:b/>
          <w:sz w:val="28"/>
          <w:szCs w:val="28"/>
          <w:u w:val="single"/>
        </w:rPr>
        <w:t>__</w:t>
      </w:r>
      <w:r w:rsidR="0016085A" w:rsidRPr="00EE436D">
        <w:rPr>
          <w:b/>
          <w:sz w:val="28"/>
          <w:szCs w:val="28"/>
        </w:rPr>
        <w:tab/>
      </w:r>
      <w:r w:rsidR="0016085A">
        <w:rPr>
          <w:b/>
          <w:sz w:val="28"/>
          <w:szCs w:val="28"/>
        </w:rPr>
        <w:tab/>
      </w:r>
      <w:r w:rsidR="00F83D2D">
        <w:rPr>
          <w:b/>
          <w:sz w:val="28"/>
          <w:szCs w:val="28"/>
        </w:rPr>
        <w:tab/>
      </w:r>
      <w:r w:rsidR="00F83D2D">
        <w:rPr>
          <w:b/>
          <w:sz w:val="28"/>
          <w:szCs w:val="28"/>
        </w:rPr>
        <w:tab/>
      </w:r>
      <w:r w:rsidR="00F83D2D">
        <w:rPr>
          <w:b/>
          <w:sz w:val="28"/>
          <w:szCs w:val="28"/>
        </w:rPr>
        <w:tab/>
      </w:r>
      <w:r w:rsidR="009B4083" w:rsidRPr="00EE436D">
        <w:rPr>
          <w:b/>
          <w:sz w:val="28"/>
          <w:szCs w:val="28"/>
        </w:rPr>
        <w:t xml:space="preserve">      </w:t>
      </w:r>
      <w:r w:rsidR="007C1B4B" w:rsidRPr="00EE436D">
        <w:rPr>
          <w:b/>
          <w:sz w:val="28"/>
          <w:szCs w:val="28"/>
        </w:rPr>
        <w:t xml:space="preserve">  </w:t>
      </w:r>
      <w:r w:rsidR="00351B3C" w:rsidRPr="00EE436D">
        <w:rPr>
          <w:b/>
          <w:sz w:val="28"/>
          <w:szCs w:val="28"/>
        </w:rPr>
        <w:t xml:space="preserve">                </w:t>
      </w:r>
      <w:r w:rsidRPr="00EE436D">
        <w:rPr>
          <w:b/>
          <w:sz w:val="28"/>
          <w:szCs w:val="28"/>
        </w:rPr>
        <w:t xml:space="preserve">             </w:t>
      </w:r>
      <w:r w:rsidR="00351B3C" w:rsidRPr="00EE436D">
        <w:rPr>
          <w:b/>
          <w:sz w:val="28"/>
          <w:szCs w:val="28"/>
        </w:rPr>
        <w:t xml:space="preserve">  </w:t>
      </w:r>
      <w:r w:rsidRPr="00EE436D">
        <w:rPr>
          <w:b/>
          <w:sz w:val="28"/>
          <w:szCs w:val="28"/>
          <w:u w:val="single"/>
        </w:rPr>
        <w:t>№</w:t>
      </w:r>
      <w:r w:rsidR="00592C97">
        <w:rPr>
          <w:b/>
          <w:sz w:val="28"/>
          <w:szCs w:val="28"/>
          <w:u w:val="single"/>
        </w:rPr>
        <w:t>973</w:t>
      </w:r>
      <w:r w:rsidR="0010202F">
        <w:rPr>
          <w:b/>
          <w:sz w:val="28"/>
          <w:szCs w:val="28"/>
          <w:u w:val="single"/>
        </w:rPr>
        <w:t xml:space="preserve">   </w:t>
      </w:r>
      <w:r w:rsidRPr="00EE436D">
        <w:rPr>
          <w:b/>
          <w:sz w:val="28"/>
          <w:szCs w:val="28"/>
          <w:u w:val="single"/>
        </w:rPr>
        <w:t xml:space="preserve"> </w:t>
      </w:r>
      <w:r w:rsidR="00351B3C">
        <w:rPr>
          <w:sz w:val="28"/>
          <w:szCs w:val="28"/>
          <w:u w:val="single"/>
        </w:rPr>
        <w:t xml:space="preserve">      </w:t>
      </w:r>
      <w:r w:rsidR="00351B3C" w:rsidRPr="00351B3C">
        <w:rPr>
          <w:sz w:val="28"/>
          <w:szCs w:val="28"/>
          <w:u w:val="single"/>
        </w:rPr>
        <w:t xml:space="preserve"> </w:t>
      </w:r>
      <w:r w:rsidR="00351B3C">
        <w:rPr>
          <w:sz w:val="28"/>
          <w:szCs w:val="28"/>
        </w:rPr>
        <w:t xml:space="preserve">  </w:t>
      </w:r>
    </w:p>
    <w:p w:rsidR="0065748F" w:rsidRPr="00DB645C" w:rsidRDefault="0065748F" w:rsidP="0065748F">
      <w:pPr>
        <w:spacing w:line="324" w:lineRule="auto"/>
        <w:jc w:val="both"/>
        <w:rPr>
          <w:b/>
          <w:bCs/>
          <w:sz w:val="28"/>
          <w:szCs w:val="28"/>
        </w:rPr>
      </w:pPr>
    </w:p>
    <w:p w:rsidR="00D17ADA" w:rsidRDefault="00D17ADA" w:rsidP="00D17ADA">
      <w:pPr>
        <w:pStyle w:val="2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 итогах муниципального этапа </w:t>
      </w:r>
    </w:p>
    <w:p w:rsidR="00AD7CB0" w:rsidRDefault="00D17ADA" w:rsidP="008F46D7">
      <w:pPr>
        <w:pStyle w:val="2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Всероссийской </w:t>
      </w:r>
      <w:r w:rsidR="00232591">
        <w:rPr>
          <w:sz w:val="28"/>
          <w:szCs w:val="28"/>
          <w:lang w:val="ru-RU"/>
        </w:rPr>
        <w:t>олимпиад</w:t>
      </w:r>
      <w:r w:rsidR="00AD7CB0">
        <w:rPr>
          <w:sz w:val="28"/>
          <w:szCs w:val="28"/>
          <w:lang w:val="ru-RU"/>
        </w:rPr>
        <w:t>ы</w:t>
      </w:r>
    </w:p>
    <w:p w:rsidR="00232591" w:rsidRDefault="00351F26" w:rsidP="008F46D7">
      <w:pPr>
        <w:pStyle w:val="2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</w:t>
      </w:r>
      <w:r w:rsidR="009840FF">
        <w:rPr>
          <w:sz w:val="28"/>
          <w:szCs w:val="28"/>
          <w:lang w:val="ru-RU"/>
        </w:rPr>
        <w:t>кольников</w:t>
      </w:r>
      <w:r w:rsidR="00AD7CB0">
        <w:rPr>
          <w:sz w:val="28"/>
          <w:szCs w:val="28"/>
          <w:lang w:val="ru-RU"/>
        </w:rPr>
        <w:t xml:space="preserve"> </w:t>
      </w:r>
      <w:r w:rsidR="009840FF">
        <w:rPr>
          <w:sz w:val="28"/>
          <w:szCs w:val="28"/>
          <w:lang w:val="ru-RU"/>
        </w:rPr>
        <w:t>в 2018/2019</w:t>
      </w:r>
      <w:r w:rsidR="00D17ADA">
        <w:rPr>
          <w:sz w:val="28"/>
          <w:szCs w:val="28"/>
          <w:lang w:val="ru-RU"/>
        </w:rPr>
        <w:t xml:space="preserve"> учебном году </w:t>
      </w:r>
    </w:p>
    <w:p w:rsidR="00232591" w:rsidRDefault="00592C97" w:rsidP="008F46D7">
      <w:pPr>
        <w:pStyle w:val="2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литературе</w:t>
      </w:r>
    </w:p>
    <w:p w:rsidR="005F1CEE" w:rsidRPr="00DB645C" w:rsidRDefault="00E35603" w:rsidP="008F46D7">
      <w:pPr>
        <w:pStyle w:val="2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EB6394" w:rsidRDefault="00D17ADA" w:rsidP="00EB6394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приказом Управления образования </w:t>
      </w:r>
      <w:proofErr w:type="spellStart"/>
      <w:r>
        <w:rPr>
          <w:bCs/>
          <w:sz w:val="28"/>
          <w:szCs w:val="28"/>
        </w:rPr>
        <w:t>г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азани</w:t>
      </w:r>
      <w:proofErr w:type="spellEnd"/>
      <w:r>
        <w:rPr>
          <w:bCs/>
          <w:sz w:val="28"/>
          <w:szCs w:val="28"/>
        </w:rPr>
        <w:t xml:space="preserve"> «Об организации и проведении муниципального этапа Всероссийской и Республиканской олимпиад школьников в 201</w:t>
      </w:r>
      <w:r w:rsidR="00AB33CB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/201</w:t>
      </w:r>
      <w:r w:rsidR="00AB33C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учебном году»</w:t>
      </w:r>
      <w:r w:rsidR="00EB5B97">
        <w:rPr>
          <w:bCs/>
          <w:sz w:val="28"/>
          <w:szCs w:val="28"/>
        </w:rPr>
        <w:t xml:space="preserve"> от 26.10.2018 №</w:t>
      </w:r>
      <w:r w:rsidR="00AB33CB">
        <w:rPr>
          <w:bCs/>
          <w:sz w:val="28"/>
          <w:szCs w:val="28"/>
        </w:rPr>
        <w:t>814</w:t>
      </w:r>
      <w:r w:rsidR="0082256A">
        <w:rPr>
          <w:bCs/>
          <w:sz w:val="28"/>
          <w:szCs w:val="28"/>
        </w:rPr>
        <w:t xml:space="preserve"> </w:t>
      </w:r>
      <w:r w:rsidR="00592C97">
        <w:rPr>
          <w:bCs/>
          <w:sz w:val="28"/>
          <w:szCs w:val="28"/>
        </w:rPr>
        <w:t>29</w:t>
      </w:r>
      <w:r w:rsidR="00AB33CB">
        <w:rPr>
          <w:bCs/>
          <w:sz w:val="28"/>
          <w:szCs w:val="28"/>
        </w:rPr>
        <w:t xml:space="preserve"> ноябр</w:t>
      </w:r>
      <w:r w:rsidR="0067702A">
        <w:rPr>
          <w:bCs/>
          <w:sz w:val="28"/>
          <w:szCs w:val="28"/>
        </w:rPr>
        <w:t>я</w:t>
      </w:r>
      <w:r w:rsidR="00AB33CB">
        <w:rPr>
          <w:bCs/>
          <w:sz w:val="28"/>
          <w:szCs w:val="28"/>
        </w:rPr>
        <w:t xml:space="preserve"> 2018</w:t>
      </w:r>
      <w:r w:rsidR="0082256A">
        <w:rPr>
          <w:bCs/>
          <w:sz w:val="28"/>
          <w:szCs w:val="28"/>
        </w:rPr>
        <w:t xml:space="preserve"> года проведен муниципальный этап Всероссийской олимпиады школьников по </w:t>
      </w:r>
      <w:r w:rsidR="00592C97">
        <w:rPr>
          <w:bCs/>
          <w:sz w:val="28"/>
          <w:szCs w:val="28"/>
        </w:rPr>
        <w:t>литературе</w:t>
      </w:r>
      <w:r w:rsidR="0067702A">
        <w:rPr>
          <w:bCs/>
          <w:sz w:val="28"/>
          <w:szCs w:val="28"/>
        </w:rPr>
        <w:t xml:space="preserve"> </w:t>
      </w:r>
      <w:r w:rsidR="0082256A">
        <w:rPr>
          <w:bCs/>
          <w:sz w:val="28"/>
          <w:szCs w:val="28"/>
        </w:rPr>
        <w:t xml:space="preserve">для учащихся </w:t>
      </w:r>
      <w:r w:rsidR="00592C97">
        <w:rPr>
          <w:bCs/>
          <w:sz w:val="28"/>
          <w:szCs w:val="28"/>
        </w:rPr>
        <w:t>7</w:t>
      </w:r>
      <w:r w:rsidR="0082256A">
        <w:rPr>
          <w:bCs/>
          <w:sz w:val="28"/>
          <w:szCs w:val="28"/>
        </w:rPr>
        <w:t xml:space="preserve">-11 классов общеобразовательных организаций </w:t>
      </w:r>
      <w:proofErr w:type="spellStart"/>
      <w:r w:rsidR="0082256A">
        <w:rPr>
          <w:bCs/>
          <w:sz w:val="28"/>
          <w:szCs w:val="28"/>
        </w:rPr>
        <w:t>г.Казани</w:t>
      </w:r>
      <w:proofErr w:type="spellEnd"/>
      <w:r w:rsidR="0082256A">
        <w:rPr>
          <w:bCs/>
          <w:sz w:val="28"/>
          <w:szCs w:val="28"/>
        </w:rPr>
        <w:t>, в котором приняли участие</w:t>
      </w:r>
      <w:r w:rsidR="00EB6394">
        <w:rPr>
          <w:bCs/>
          <w:sz w:val="28"/>
          <w:szCs w:val="28"/>
        </w:rPr>
        <w:t xml:space="preserve"> </w:t>
      </w:r>
      <w:r w:rsidR="00592C97">
        <w:rPr>
          <w:bCs/>
          <w:sz w:val="28"/>
          <w:szCs w:val="28"/>
        </w:rPr>
        <w:t>1080</w:t>
      </w:r>
      <w:r w:rsidR="00C85C41">
        <w:rPr>
          <w:bCs/>
          <w:sz w:val="28"/>
          <w:szCs w:val="28"/>
        </w:rPr>
        <w:t xml:space="preserve"> </w:t>
      </w:r>
      <w:r w:rsidR="00EB5B97">
        <w:rPr>
          <w:bCs/>
          <w:sz w:val="28"/>
          <w:szCs w:val="28"/>
        </w:rPr>
        <w:t>школьник</w:t>
      </w:r>
      <w:r w:rsidR="00FF5851">
        <w:rPr>
          <w:bCs/>
          <w:sz w:val="28"/>
          <w:szCs w:val="28"/>
        </w:rPr>
        <w:t>а</w:t>
      </w:r>
      <w:r w:rsidR="0082256A">
        <w:rPr>
          <w:bCs/>
          <w:sz w:val="28"/>
          <w:szCs w:val="28"/>
        </w:rPr>
        <w:t xml:space="preserve">, </w:t>
      </w:r>
      <w:r w:rsidR="00EB6394" w:rsidRPr="00EB6394">
        <w:rPr>
          <w:bCs/>
          <w:sz w:val="28"/>
          <w:szCs w:val="28"/>
        </w:rPr>
        <w:t>из них</w:t>
      </w:r>
      <w:r w:rsidR="00232591">
        <w:rPr>
          <w:bCs/>
          <w:sz w:val="28"/>
          <w:szCs w:val="28"/>
        </w:rPr>
        <w:t xml:space="preserve"> </w:t>
      </w:r>
      <w:r w:rsidR="00592C97">
        <w:rPr>
          <w:bCs/>
          <w:sz w:val="28"/>
          <w:szCs w:val="28"/>
        </w:rPr>
        <w:t>248</w:t>
      </w:r>
      <w:r w:rsidR="00A840FD">
        <w:rPr>
          <w:bCs/>
          <w:sz w:val="28"/>
          <w:szCs w:val="28"/>
        </w:rPr>
        <w:t xml:space="preserve"> </w:t>
      </w:r>
      <w:r w:rsidR="00232591">
        <w:rPr>
          <w:bCs/>
          <w:sz w:val="28"/>
          <w:szCs w:val="28"/>
        </w:rPr>
        <w:t>учащихся – 7</w:t>
      </w:r>
      <w:r w:rsidR="00EB5B97" w:rsidRPr="00EB6394">
        <w:rPr>
          <w:bCs/>
          <w:sz w:val="28"/>
          <w:szCs w:val="28"/>
        </w:rPr>
        <w:t>-х классов</w:t>
      </w:r>
      <w:r w:rsidR="00232591">
        <w:rPr>
          <w:bCs/>
          <w:sz w:val="28"/>
          <w:szCs w:val="28"/>
        </w:rPr>
        <w:t xml:space="preserve">, </w:t>
      </w:r>
      <w:r w:rsidR="00592C97">
        <w:rPr>
          <w:bCs/>
          <w:sz w:val="28"/>
          <w:szCs w:val="28"/>
        </w:rPr>
        <w:t>208</w:t>
      </w:r>
      <w:r w:rsidR="00A840FD">
        <w:rPr>
          <w:bCs/>
          <w:sz w:val="28"/>
          <w:szCs w:val="28"/>
        </w:rPr>
        <w:t xml:space="preserve"> </w:t>
      </w:r>
      <w:proofErr w:type="gramStart"/>
      <w:r w:rsidR="00FF5851">
        <w:rPr>
          <w:bCs/>
          <w:sz w:val="28"/>
          <w:szCs w:val="28"/>
        </w:rPr>
        <w:t>учащий</w:t>
      </w:r>
      <w:r w:rsidR="00232591">
        <w:rPr>
          <w:bCs/>
          <w:sz w:val="28"/>
          <w:szCs w:val="28"/>
        </w:rPr>
        <w:t>ся – 8</w:t>
      </w:r>
      <w:r w:rsidR="00EB5B97" w:rsidRPr="00EB6394">
        <w:rPr>
          <w:bCs/>
          <w:sz w:val="28"/>
          <w:szCs w:val="28"/>
        </w:rPr>
        <w:t>-х классов</w:t>
      </w:r>
      <w:r w:rsidR="00232591">
        <w:rPr>
          <w:bCs/>
          <w:sz w:val="28"/>
          <w:szCs w:val="28"/>
        </w:rPr>
        <w:t xml:space="preserve">, </w:t>
      </w:r>
      <w:r w:rsidR="00592C97">
        <w:rPr>
          <w:bCs/>
          <w:sz w:val="28"/>
          <w:szCs w:val="28"/>
        </w:rPr>
        <w:t>232</w:t>
      </w:r>
      <w:r w:rsidR="00A840FD">
        <w:rPr>
          <w:bCs/>
          <w:sz w:val="28"/>
          <w:szCs w:val="28"/>
        </w:rPr>
        <w:t xml:space="preserve"> учащихся – 9</w:t>
      </w:r>
      <w:r w:rsidR="00A840FD" w:rsidRPr="00EB6394">
        <w:rPr>
          <w:bCs/>
          <w:sz w:val="28"/>
          <w:szCs w:val="28"/>
        </w:rPr>
        <w:t>-х классов</w:t>
      </w:r>
      <w:r w:rsidR="00592C97">
        <w:rPr>
          <w:bCs/>
          <w:sz w:val="28"/>
          <w:szCs w:val="28"/>
        </w:rPr>
        <w:t>, 207</w:t>
      </w:r>
      <w:r w:rsidR="00A840FD">
        <w:rPr>
          <w:bCs/>
          <w:sz w:val="28"/>
          <w:szCs w:val="28"/>
        </w:rPr>
        <w:t xml:space="preserve"> учащихся – 10</w:t>
      </w:r>
      <w:r w:rsidR="00A840FD" w:rsidRPr="00EB6394">
        <w:rPr>
          <w:bCs/>
          <w:sz w:val="28"/>
          <w:szCs w:val="28"/>
        </w:rPr>
        <w:t>-х классов</w:t>
      </w:r>
      <w:r w:rsidR="00592C97">
        <w:rPr>
          <w:bCs/>
          <w:sz w:val="28"/>
          <w:szCs w:val="28"/>
        </w:rPr>
        <w:t xml:space="preserve">, 185 </w:t>
      </w:r>
      <w:r w:rsidR="00A840FD">
        <w:rPr>
          <w:bCs/>
          <w:sz w:val="28"/>
          <w:szCs w:val="28"/>
        </w:rPr>
        <w:t>учащихся – 11</w:t>
      </w:r>
      <w:r w:rsidR="00A840FD" w:rsidRPr="00EB6394">
        <w:rPr>
          <w:bCs/>
          <w:sz w:val="28"/>
          <w:szCs w:val="28"/>
        </w:rPr>
        <w:t>-х классов</w:t>
      </w:r>
      <w:r w:rsidR="00BB4DAA">
        <w:rPr>
          <w:bCs/>
          <w:sz w:val="28"/>
          <w:szCs w:val="28"/>
        </w:rPr>
        <w:t>.</w:t>
      </w:r>
      <w:proofErr w:type="gramEnd"/>
    </w:p>
    <w:p w:rsidR="0082256A" w:rsidRDefault="0082256A" w:rsidP="00286193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основании протоколов, представленных членами жюри,</w:t>
      </w:r>
    </w:p>
    <w:p w:rsidR="0082256A" w:rsidRDefault="0082256A" w:rsidP="00286193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  <w:r w:rsidRPr="0082256A">
        <w:rPr>
          <w:b/>
          <w:bCs/>
          <w:sz w:val="28"/>
          <w:szCs w:val="28"/>
        </w:rPr>
        <w:t>ПРИКАЗЫВАЮ:</w:t>
      </w:r>
    </w:p>
    <w:p w:rsidR="0082256A" w:rsidRDefault="0082256A" w:rsidP="00286193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82256A">
        <w:rPr>
          <w:bCs/>
          <w:sz w:val="28"/>
          <w:szCs w:val="28"/>
        </w:rPr>
        <w:t>Утвердить список призеров</w:t>
      </w:r>
      <w:r>
        <w:rPr>
          <w:bCs/>
          <w:sz w:val="28"/>
          <w:szCs w:val="28"/>
        </w:rPr>
        <w:t>, победителей муниципального этапа всероссий</w:t>
      </w:r>
      <w:r w:rsidR="00147BB2">
        <w:rPr>
          <w:bCs/>
          <w:sz w:val="28"/>
          <w:szCs w:val="28"/>
        </w:rPr>
        <w:t>ской олимпиады школьников в 2018/2019</w:t>
      </w:r>
      <w:r>
        <w:rPr>
          <w:bCs/>
          <w:sz w:val="28"/>
          <w:szCs w:val="28"/>
        </w:rPr>
        <w:t xml:space="preserve"> учебном году по </w:t>
      </w:r>
      <w:r w:rsidR="00592C97">
        <w:rPr>
          <w:bCs/>
          <w:sz w:val="28"/>
          <w:szCs w:val="28"/>
        </w:rPr>
        <w:t xml:space="preserve">литературе </w:t>
      </w:r>
      <w:r>
        <w:rPr>
          <w:bCs/>
          <w:sz w:val="28"/>
          <w:szCs w:val="28"/>
        </w:rPr>
        <w:t>согласно приложению.</w:t>
      </w:r>
    </w:p>
    <w:p w:rsidR="00C046F0" w:rsidRDefault="0082256A" w:rsidP="0028619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Объявить победителям</w:t>
      </w:r>
      <w:r w:rsidR="00C046F0">
        <w:rPr>
          <w:sz w:val="28"/>
          <w:szCs w:val="28"/>
        </w:rPr>
        <w:t>и</w:t>
      </w:r>
      <w:r>
        <w:rPr>
          <w:sz w:val="28"/>
          <w:szCs w:val="28"/>
        </w:rPr>
        <w:t xml:space="preserve"> и призерам</w:t>
      </w:r>
      <w:r w:rsidR="00C046F0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муниципального этапа </w:t>
      </w:r>
      <w:r w:rsidR="00C046F0">
        <w:rPr>
          <w:sz w:val="28"/>
          <w:szCs w:val="28"/>
        </w:rPr>
        <w:t xml:space="preserve">по </w:t>
      </w:r>
      <w:r w:rsidR="00592C97">
        <w:rPr>
          <w:bCs/>
          <w:sz w:val="28"/>
          <w:szCs w:val="28"/>
        </w:rPr>
        <w:t>литературе</w:t>
      </w:r>
      <w:r w:rsidR="00C046F0">
        <w:rPr>
          <w:sz w:val="28"/>
          <w:szCs w:val="28"/>
        </w:rPr>
        <w:t xml:space="preserve"> учащихся согласно приложению.</w:t>
      </w:r>
    </w:p>
    <w:p w:rsidR="00C046F0" w:rsidRDefault="00C046F0" w:rsidP="0028619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Объявить благодарность учителям, подготовившим победителей и призеров муниципального этапа всероссийской олимпиады школьников по </w:t>
      </w:r>
      <w:r w:rsidR="00592C97">
        <w:rPr>
          <w:bCs/>
          <w:sz w:val="28"/>
          <w:szCs w:val="28"/>
        </w:rPr>
        <w:t xml:space="preserve">литературе </w:t>
      </w:r>
      <w:r>
        <w:rPr>
          <w:sz w:val="28"/>
          <w:szCs w:val="28"/>
        </w:rPr>
        <w:t>согласно приложению.</w:t>
      </w:r>
    </w:p>
    <w:p w:rsidR="0082256A" w:rsidRPr="0082256A" w:rsidRDefault="00C046F0" w:rsidP="0028619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Директору МБУ ДО «Городской центр творческого развития и гуманитарного образования для одаренных детей»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азани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47BB2">
        <w:rPr>
          <w:sz w:val="28"/>
          <w:szCs w:val="28"/>
        </w:rPr>
        <w:t>А.М.Ахметову</w:t>
      </w:r>
      <w:proofErr w:type="spellEnd"/>
      <w:r>
        <w:rPr>
          <w:sz w:val="28"/>
          <w:szCs w:val="28"/>
        </w:rPr>
        <w:t xml:space="preserve"> направить в ГАУ «Республиканский олимпиадный центр» пакет документов в </w:t>
      </w:r>
      <w:r>
        <w:rPr>
          <w:sz w:val="28"/>
          <w:szCs w:val="28"/>
        </w:rPr>
        <w:lastRenderedPageBreak/>
        <w:t xml:space="preserve">электронной форме, включающий отчет о проведении муниципального этапа олимпиады по данному предмету (форма </w:t>
      </w:r>
      <w:r w:rsidR="00EB5B97">
        <w:rPr>
          <w:sz w:val="28"/>
          <w:szCs w:val="28"/>
        </w:rPr>
        <w:t>1</w:t>
      </w:r>
      <w:r>
        <w:rPr>
          <w:sz w:val="28"/>
          <w:szCs w:val="28"/>
        </w:rPr>
        <w:t xml:space="preserve"> в формате *.</w:t>
      </w:r>
      <w:proofErr w:type="spellStart"/>
      <w:r>
        <w:rPr>
          <w:sz w:val="28"/>
          <w:szCs w:val="28"/>
          <w:lang w:val="en-US"/>
        </w:rPr>
        <w:t>xls</w:t>
      </w:r>
      <w:proofErr w:type="spellEnd"/>
      <w:r w:rsidRPr="00C046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приказа МО и Н РТ от  </w:t>
      </w:r>
      <w:r w:rsidRPr="00C046F0">
        <w:rPr>
          <w:sz w:val="28"/>
          <w:szCs w:val="28"/>
        </w:rPr>
        <w:t>2</w:t>
      </w:r>
      <w:r w:rsidR="00EB5B97">
        <w:rPr>
          <w:sz w:val="28"/>
          <w:szCs w:val="28"/>
        </w:rPr>
        <w:t>6</w:t>
      </w:r>
      <w:r w:rsidR="008377C2">
        <w:rPr>
          <w:sz w:val="28"/>
          <w:szCs w:val="28"/>
        </w:rPr>
        <w:t>.10.2018</w:t>
      </w:r>
      <w:r w:rsidRPr="00C046F0">
        <w:rPr>
          <w:sz w:val="28"/>
          <w:szCs w:val="28"/>
        </w:rPr>
        <w:t xml:space="preserve"> </w:t>
      </w:r>
      <w:r w:rsidR="0082256A">
        <w:rPr>
          <w:sz w:val="28"/>
          <w:szCs w:val="28"/>
        </w:rPr>
        <w:t xml:space="preserve"> </w:t>
      </w:r>
      <w:r>
        <w:rPr>
          <w:sz w:val="28"/>
          <w:szCs w:val="28"/>
        </w:rPr>
        <w:t>№ под-</w:t>
      </w:r>
      <w:r w:rsidR="00EB5B97">
        <w:rPr>
          <w:sz w:val="28"/>
          <w:szCs w:val="28"/>
        </w:rPr>
        <w:t>1580/18</w:t>
      </w:r>
      <w:r>
        <w:rPr>
          <w:sz w:val="28"/>
          <w:szCs w:val="28"/>
        </w:rPr>
        <w:t>).</w:t>
      </w:r>
    </w:p>
    <w:p w:rsidR="00E35603" w:rsidRDefault="00D144F2" w:rsidP="00286193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5603">
        <w:rPr>
          <w:sz w:val="28"/>
          <w:szCs w:val="28"/>
        </w:rPr>
        <w:t>.</w:t>
      </w:r>
      <w:r w:rsidR="0037248A">
        <w:rPr>
          <w:sz w:val="28"/>
          <w:szCs w:val="28"/>
        </w:rPr>
        <w:t xml:space="preserve"> К</w:t>
      </w:r>
      <w:r w:rsidR="0037248A" w:rsidRPr="0037248A">
        <w:rPr>
          <w:sz w:val="28"/>
          <w:szCs w:val="28"/>
        </w:rPr>
        <w:t xml:space="preserve">онтроль за исполнением приказа возложить на заместителя начальника Управления образования </w:t>
      </w:r>
      <w:proofErr w:type="spellStart"/>
      <w:r w:rsidR="0037248A" w:rsidRPr="0037248A">
        <w:rPr>
          <w:sz w:val="28"/>
          <w:szCs w:val="28"/>
        </w:rPr>
        <w:t>г</w:t>
      </w:r>
      <w:proofErr w:type="gramStart"/>
      <w:r w:rsidR="0037248A" w:rsidRPr="0037248A">
        <w:rPr>
          <w:sz w:val="28"/>
          <w:szCs w:val="28"/>
        </w:rPr>
        <w:t>.К</w:t>
      </w:r>
      <w:proofErr w:type="gramEnd"/>
      <w:r w:rsidR="0037248A" w:rsidRPr="0037248A">
        <w:rPr>
          <w:sz w:val="28"/>
          <w:szCs w:val="28"/>
        </w:rPr>
        <w:t>азани</w:t>
      </w:r>
      <w:proofErr w:type="spellEnd"/>
      <w:r w:rsidR="0037248A" w:rsidRPr="0037248A">
        <w:rPr>
          <w:sz w:val="28"/>
          <w:szCs w:val="28"/>
        </w:rPr>
        <w:t xml:space="preserve">  </w:t>
      </w:r>
      <w:proofErr w:type="spellStart"/>
      <w:r w:rsidR="001E554D">
        <w:rPr>
          <w:sz w:val="28"/>
          <w:szCs w:val="28"/>
        </w:rPr>
        <w:t>С.Н.Захарову</w:t>
      </w:r>
      <w:proofErr w:type="spellEnd"/>
      <w:r w:rsidR="0037248A" w:rsidRPr="0037248A">
        <w:rPr>
          <w:sz w:val="28"/>
          <w:szCs w:val="28"/>
        </w:rPr>
        <w:t>.</w:t>
      </w:r>
    </w:p>
    <w:p w:rsidR="00C046F0" w:rsidRDefault="00BB4DAA" w:rsidP="00286193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r w:rsidR="00592C97">
        <w:rPr>
          <w:sz w:val="28"/>
          <w:szCs w:val="28"/>
        </w:rPr>
        <w:t>14</w:t>
      </w:r>
      <w:r w:rsidR="00D61B48">
        <w:rPr>
          <w:sz w:val="28"/>
          <w:szCs w:val="28"/>
        </w:rPr>
        <w:t xml:space="preserve"> </w:t>
      </w:r>
      <w:r w:rsidR="00C046F0">
        <w:rPr>
          <w:sz w:val="28"/>
          <w:szCs w:val="28"/>
        </w:rPr>
        <w:t>л</w:t>
      </w:r>
      <w:r w:rsidR="006F5A38">
        <w:rPr>
          <w:sz w:val="28"/>
          <w:szCs w:val="28"/>
        </w:rPr>
        <w:t>.</w:t>
      </w:r>
      <w:r w:rsidR="00C046F0">
        <w:rPr>
          <w:sz w:val="28"/>
          <w:szCs w:val="28"/>
        </w:rPr>
        <w:t xml:space="preserve"> в 1 экз.</w:t>
      </w:r>
    </w:p>
    <w:p w:rsidR="00021E4A" w:rsidRDefault="00021E4A" w:rsidP="00A52AC6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572BB0" w:rsidRDefault="002C7659">
      <w:pPr>
        <w:pStyle w:val="1"/>
        <w:spacing w:line="324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572BB0" w:rsidRPr="00DB645C">
        <w:rPr>
          <w:sz w:val="28"/>
          <w:szCs w:val="28"/>
        </w:rPr>
        <w:t>ачальник</w:t>
      </w:r>
      <w:r w:rsidR="00572BB0" w:rsidRPr="00DB645C">
        <w:rPr>
          <w:sz w:val="28"/>
          <w:szCs w:val="28"/>
        </w:rPr>
        <w:tab/>
      </w:r>
      <w:r w:rsidR="00572BB0" w:rsidRPr="00DB645C">
        <w:rPr>
          <w:sz w:val="28"/>
          <w:szCs w:val="28"/>
        </w:rPr>
        <w:tab/>
      </w:r>
      <w:r w:rsidR="00572BB0" w:rsidRPr="00DB645C">
        <w:rPr>
          <w:sz w:val="28"/>
          <w:szCs w:val="28"/>
        </w:rPr>
        <w:tab/>
      </w:r>
      <w:r w:rsidR="00572BB0" w:rsidRPr="00DB645C">
        <w:rPr>
          <w:sz w:val="28"/>
          <w:szCs w:val="28"/>
        </w:rPr>
        <w:tab/>
      </w:r>
      <w:r w:rsidR="00572BB0" w:rsidRPr="00DB645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7BB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B70BE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И.</w:t>
      </w:r>
      <w:r w:rsidR="00147BB2">
        <w:rPr>
          <w:sz w:val="28"/>
          <w:szCs w:val="28"/>
        </w:rPr>
        <w:t>Р.Хидиятов</w:t>
      </w:r>
      <w:proofErr w:type="spellEnd"/>
    </w:p>
    <w:p w:rsidR="00B152BD" w:rsidRDefault="00B152BD" w:rsidP="00001A65"/>
    <w:p w:rsidR="00411F91" w:rsidRDefault="00411F91" w:rsidP="00001A65"/>
    <w:p w:rsidR="005D3BE5" w:rsidRDefault="005D3BE5" w:rsidP="00001A65">
      <w:pPr>
        <w:rPr>
          <w:sz w:val="22"/>
          <w:szCs w:val="22"/>
        </w:rPr>
      </w:pPr>
    </w:p>
    <w:p w:rsidR="005D3BE5" w:rsidRDefault="005D3BE5" w:rsidP="00001A65">
      <w:pPr>
        <w:rPr>
          <w:sz w:val="22"/>
          <w:szCs w:val="22"/>
        </w:rPr>
      </w:pPr>
    </w:p>
    <w:p w:rsidR="005D3BE5" w:rsidRDefault="005D3BE5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0F1C17" w:rsidRDefault="000F1C17" w:rsidP="00001A65">
      <w:pPr>
        <w:rPr>
          <w:sz w:val="22"/>
          <w:szCs w:val="22"/>
        </w:rPr>
      </w:pPr>
    </w:p>
    <w:p w:rsidR="000F1C17" w:rsidRDefault="000F1C17" w:rsidP="00001A65">
      <w:pPr>
        <w:rPr>
          <w:sz w:val="22"/>
          <w:szCs w:val="22"/>
        </w:rPr>
      </w:pPr>
    </w:p>
    <w:p w:rsidR="000F1C17" w:rsidRDefault="000F1C17" w:rsidP="00001A65">
      <w:pPr>
        <w:rPr>
          <w:sz w:val="22"/>
          <w:szCs w:val="22"/>
        </w:rPr>
      </w:pPr>
    </w:p>
    <w:p w:rsidR="000F1C17" w:rsidRDefault="000F1C17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C046F0" w:rsidRDefault="00C046F0" w:rsidP="00001A65">
      <w:pPr>
        <w:rPr>
          <w:sz w:val="22"/>
          <w:szCs w:val="22"/>
        </w:rPr>
      </w:pPr>
    </w:p>
    <w:p w:rsidR="00592C97" w:rsidRDefault="00592C97" w:rsidP="00001A65">
      <w:pPr>
        <w:rPr>
          <w:sz w:val="22"/>
          <w:szCs w:val="22"/>
        </w:rPr>
      </w:pPr>
      <w:bookmarkStart w:id="0" w:name="_GoBack"/>
      <w:bookmarkEnd w:id="0"/>
    </w:p>
    <w:p w:rsidR="00193F2C" w:rsidRPr="00EB5B97" w:rsidRDefault="00EB5B97" w:rsidP="00001A65">
      <w:pPr>
        <w:rPr>
          <w:sz w:val="20"/>
          <w:szCs w:val="20"/>
        </w:rPr>
      </w:pPr>
      <w:proofErr w:type="spellStart"/>
      <w:r w:rsidRPr="00EB5B97">
        <w:rPr>
          <w:sz w:val="20"/>
          <w:szCs w:val="20"/>
        </w:rPr>
        <w:t>З.Ф.Мухаметзянова</w:t>
      </w:r>
      <w:proofErr w:type="spellEnd"/>
    </w:p>
    <w:p w:rsidR="001A7533" w:rsidRPr="00EB5B97" w:rsidRDefault="00DE2D00" w:rsidP="00EB5B97">
      <w:pPr>
        <w:rPr>
          <w:sz w:val="20"/>
          <w:szCs w:val="20"/>
        </w:rPr>
      </w:pPr>
      <w:r w:rsidRPr="00EB5B97">
        <w:rPr>
          <w:sz w:val="20"/>
          <w:szCs w:val="20"/>
        </w:rPr>
        <w:t>292-92-43</w:t>
      </w:r>
      <w:r w:rsidR="00021E4A" w:rsidRPr="00EB5B97">
        <w:rPr>
          <w:sz w:val="20"/>
          <w:szCs w:val="20"/>
        </w:rPr>
        <w:t xml:space="preserve"> </w:t>
      </w:r>
      <w:r w:rsidR="00C046F0" w:rsidRPr="00EB5B97">
        <w:rPr>
          <w:sz w:val="20"/>
          <w:szCs w:val="20"/>
        </w:rPr>
        <w:t xml:space="preserve"> </w:t>
      </w:r>
    </w:p>
    <w:sectPr w:rsidR="001A7533" w:rsidRPr="00EB5B97" w:rsidSect="00B70BEA">
      <w:headerReference w:type="even" r:id="rId11"/>
      <w:headerReference w:type="default" r:id="rId12"/>
      <w:pgSz w:w="11906" w:h="16838"/>
      <w:pgMar w:top="720" w:right="566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C01" w:rsidRDefault="00AC1C01">
      <w:r>
        <w:separator/>
      </w:r>
    </w:p>
  </w:endnote>
  <w:endnote w:type="continuationSeparator" w:id="0">
    <w:p w:rsidR="00AC1C01" w:rsidRDefault="00AC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C01" w:rsidRDefault="00AC1C01">
      <w:r>
        <w:separator/>
      </w:r>
    </w:p>
  </w:footnote>
  <w:footnote w:type="continuationSeparator" w:id="0">
    <w:p w:rsidR="00AC1C01" w:rsidRDefault="00AC1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E7" w:rsidRDefault="00950AE7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50AE7" w:rsidRDefault="00950A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E7" w:rsidRDefault="00950AE7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7706F">
      <w:rPr>
        <w:rStyle w:val="a3"/>
        <w:noProof/>
      </w:rPr>
      <w:t>2</w:t>
    </w:r>
    <w:r>
      <w:rPr>
        <w:rStyle w:val="a3"/>
      </w:rPr>
      <w:fldChar w:fldCharType="end"/>
    </w:r>
  </w:p>
  <w:p w:rsidR="00950AE7" w:rsidRDefault="00950A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OpenSymbol" w:eastAsia="OpenSymbol" w:hAnsi="OpenSymbol" w:cs="Open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8"/>
    <w:multiLevelType w:val="multi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/>
      </w:rPr>
    </w:lvl>
  </w:abstractNum>
  <w:abstractNum w:abstractNumId="4">
    <w:nsid w:val="022E60BF"/>
    <w:multiLevelType w:val="hybridMultilevel"/>
    <w:tmpl w:val="79368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167C14"/>
    <w:multiLevelType w:val="hybridMultilevel"/>
    <w:tmpl w:val="AA9E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838AB"/>
    <w:multiLevelType w:val="hybridMultilevel"/>
    <w:tmpl w:val="17405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A58C5"/>
    <w:multiLevelType w:val="hybridMultilevel"/>
    <w:tmpl w:val="8718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62A5"/>
    <w:multiLevelType w:val="hybridMultilevel"/>
    <w:tmpl w:val="56CA1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3269E"/>
    <w:multiLevelType w:val="hybridMultilevel"/>
    <w:tmpl w:val="AD1807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335C2"/>
    <w:multiLevelType w:val="hybridMultilevel"/>
    <w:tmpl w:val="5A748E1A"/>
    <w:lvl w:ilvl="0" w:tplc="D512A578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D17662"/>
    <w:multiLevelType w:val="hybridMultilevel"/>
    <w:tmpl w:val="4276F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812910"/>
    <w:multiLevelType w:val="hybridMultilevel"/>
    <w:tmpl w:val="08BEC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B52C6"/>
    <w:multiLevelType w:val="hybridMultilevel"/>
    <w:tmpl w:val="615C9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66ADD"/>
    <w:multiLevelType w:val="hybridMultilevel"/>
    <w:tmpl w:val="F698D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51EAB"/>
    <w:multiLevelType w:val="hybridMultilevel"/>
    <w:tmpl w:val="6F22F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D5454"/>
    <w:multiLevelType w:val="hybridMultilevel"/>
    <w:tmpl w:val="C16E5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C5D58"/>
    <w:multiLevelType w:val="hybridMultilevel"/>
    <w:tmpl w:val="8586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51BE7"/>
    <w:multiLevelType w:val="hybridMultilevel"/>
    <w:tmpl w:val="2522E0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7771CE6"/>
    <w:multiLevelType w:val="hybridMultilevel"/>
    <w:tmpl w:val="99D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340BE"/>
    <w:multiLevelType w:val="hybridMultilevel"/>
    <w:tmpl w:val="25D6DB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C36ED7"/>
    <w:multiLevelType w:val="hybridMultilevel"/>
    <w:tmpl w:val="D8D02C82"/>
    <w:lvl w:ilvl="0" w:tplc="0419000F">
      <w:start w:val="1"/>
      <w:numFmt w:val="decimal"/>
      <w:lvlText w:val="%1."/>
      <w:lvlJc w:val="left"/>
      <w:pPr>
        <w:ind w:left="6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>
    <w:nsid w:val="7AB94EFE"/>
    <w:multiLevelType w:val="hybridMultilevel"/>
    <w:tmpl w:val="45D6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56D3"/>
    <w:multiLevelType w:val="hybridMultilevel"/>
    <w:tmpl w:val="5E50C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23"/>
  </w:num>
  <w:num w:numId="7">
    <w:abstractNumId w:val="5"/>
  </w:num>
  <w:num w:numId="8">
    <w:abstractNumId w:val="16"/>
  </w:num>
  <w:num w:numId="9">
    <w:abstractNumId w:val="19"/>
  </w:num>
  <w:num w:numId="10">
    <w:abstractNumId w:val="12"/>
  </w:num>
  <w:num w:numId="11">
    <w:abstractNumId w:val="8"/>
  </w:num>
  <w:num w:numId="12">
    <w:abstractNumId w:val="13"/>
  </w:num>
  <w:num w:numId="13">
    <w:abstractNumId w:val="15"/>
  </w:num>
  <w:num w:numId="14">
    <w:abstractNumId w:val="22"/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4"/>
  </w:num>
  <w:num w:numId="20">
    <w:abstractNumId w:val="14"/>
  </w:num>
  <w:num w:numId="21">
    <w:abstractNumId w:val="20"/>
  </w:num>
  <w:num w:numId="22">
    <w:abstractNumId w:val="21"/>
  </w:num>
  <w:num w:numId="23">
    <w:abstractNumId w:val="18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C4"/>
    <w:rsid w:val="000001C2"/>
    <w:rsid w:val="00000747"/>
    <w:rsid w:val="00001A65"/>
    <w:rsid w:val="00002600"/>
    <w:rsid w:val="00002D1E"/>
    <w:rsid w:val="00006769"/>
    <w:rsid w:val="00007648"/>
    <w:rsid w:val="0001188E"/>
    <w:rsid w:val="00013CDB"/>
    <w:rsid w:val="00021E4A"/>
    <w:rsid w:val="00022258"/>
    <w:rsid w:val="0002367D"/>
    <w:rsid w:val="0002404C"/>
    <w:rsid w:val="00026EDB"/>
    <w:rsid w:val="00030A3F"/>
    <w:rsid w:val="00030B03"/>
    <w:rsid w:val="0003426D"/>
    <w:rsid w:val="00037EB9"/>
    <w:rsid w:val="00037F33"/>
    <w:rsid w:val="00046746"/>
    <w:rsid w:val="0005386B"/>
    <w:rsid w:val="000557E3"/>
    <w:rsid w:val="000639C0"/>
    <w:rsid w:val="000667E5"/>
    <w:rsid w:val="00066ACB"/>
    <w:rsid w:val="00072C07"/>
    <w:rsid w:val="00074028"/>
    <w:rsid w:val="000779E8"/>
    <w:rsid w:val="00080625"/>
    <w:rsid w:val="00080A7E"/>
    <w:rsid w:val="0008547A"/>
    <w:rsid w:val="000855B4"/>
    <w:rsid w:val="00087B9F"/>
    <w:rsid w:val="0009007E"/>
    <w:rsid w:val="0009042C"/>
    <w:rsid w:val="00090C3E"/>
    <w:rsid w:val="00092A68"/>
    <w:rsid w:val="000942D5"/>
    <w:rsid w:val="00096C5D"/>
    <w:rsid w:val="000A1E0C"/>
    <w:rsid w:val="000A3223"/>
    <w:rsid w:val="000A4C1D"/>
    <w:rsid w:val="000B1B79"/>
    <w:rsid w:val="000B602E"/>
    <w:rsid w:val="000C0323"/>
    <w:rsid w:val="000C067B"/>
    <w:rsid w:val="000C27FF"/>
    <w:rsid w:val="000C2820"/>
    <w:rsid w:val="000C63CB"/>
    <w:rsid w:val="000D324E"/>
    <w:rsid w:val="000D5711"/>
    <w:rsid w:val="000D5750"/>
    <w:rsid w:val="000D70C9"/>
    <w:rsid w:val="000D70F7"/>
    <w:rsid w:val="000E2340"/>
    <w:rsid w:val="000E33A7"/>
    <w:rsid w:val="000E559C"/>
    <w:rsid w:val="000E632C"/>
    <w:rsid w:val="000F1C17"/>
    <w:rsid w:val="000F6A40"/>
    <w:rsid w:val="0010202F"/>
    <w:rsid w:val="00103DEA"/>
    <w:rsid w:val="00111161"/>
    <w:rsid w:val="00114673"/>
    <w:rsid w:val="00123E2A"/>
    <w:rsid w:val="001255C6"/>
    <w:rsid w:val="001317A8"/>
    <w:rsid w:val="00131FEC"/>
    <w:rsid w:val="001334C9"/>
    <w:rsid w:val="00133549"/>
    <w:rsid w:val="001419F4"/>
    <w:rsid w:val="00141D79"/>
    <w:rsid w:val="0014343F"/>
    <w:rsid w:val="0014741E"/>
    <w:rsid w:val="001479CB"/>
    <w:rsid w:val="00147BB2"/>
    <w:rsid w:val="00150500"/>
    <w:rsid w:val="00150735"/>
    <w:rsid w:val="001533C6"/>
    <w:rsid w:val="0015581C"/>
    <w:rsid w:val="00157A84"/>
    <w:rsid w:val="0016085A"/>
    <w:rsid w:val="00164FB5"/>
    <w:rsid w:val="00171299"/>
    <w:rsid w:val="00171C2B"/>
    <w:rsid w:val="00173283"/>
    <w:rsid w:val="00174B59"/>
    <w:rsid w:val="00175046"/>
    <w:rsid w:val="00177B17"/>
    <w:rsid w:val="0018062A"/>
    <w:rsid w:val="00180E11"/>
    <w:rsid w:val="00181AF5"/>
    <w:rsid w:val="00182DF1"/>
    <w:rsid w:val="00183797"/>
    <w:rsid w:val="0018584F"/>
    <w:rsid w:val="0019088E"/>
    <w:rsid w:val="00193F2C"/>
    <w:rsid w:val="00197FB1"/>
    <w:rsid w:val="001A7533"/>
    <w:rsid w:val="001B1422"/>
    <w:rsid w:val="001B7182"/>
    <w:rsid w:val="001B71FA"/>
    <w:rsid w:val="001D01AE"/>
    <w:rsid w:val="001D2F71"/>
    <w:rsid w:val="001D3F09"/>
    <w:rsid w:val="001D459B"/>
    <w:rsid w:val="001E1BBB"/>
    <w:rsid w:val="001E4867"/>
    <w:rsid w:val="001E554D"/>
    <w:rsid w:val="001E55B7"/>
    <w:rsid w:val="001E67E3"/>
    <w:rsid w:val="001E68DD"/>
    <w:rsid w:val="001F1A19"/>
    <w:rsid w:val="001F3DEF"/>
    <w:rsid w:val="001F47A0"/>
    <w:rsid w:val="001F6DAB"/>
    <w:rsid w:val="001F7529"/>
    <w:rsid w:val="0020394D"/>
    <w:rsid w:val="00204660"/>
    <w:rsid w:val="002077B3"/>
    <w:rsid w:val="00214A60"/>
    <w:rsid w:val="002150DE"/>
    <w:rsid w:val="00217D43"/>
    <w:rsid w:val="00221D38"/>
    <w:rsid w:val="002222AC"/>
    <w:rsid w:val="0022335B"/>
    <w:rsid w:val="00223AF4"/>
    <w:rsid w:val="00224BBF"/>
    <w:rsid w:val="0022759C"/>
    <w:rsid w:val="0023139E"/>
    <w:rsid w:val="00232036"/>
    <w:rsid w:val="00232591"/>
    <w:rsid w:val="00234127"/>
    <w:rsid w:val="002403AB"/>
    <w:rsid w:val="00246ACC"/>
    <w:rsid w:val="00251D2F"/>
    <w:rsid w:val="00251E50"/>
    <w:rsid w:val="002524AB"/>
    <w:rsid w:val="00252ABB"/>
    <w:rsid w:val="00252AC1"/>
    <w:rsid w:val="00252F22"/>
    <w:rsid w:val="002567E1"/>
    <w:rsid w:val="00257A32"/>
    <w:rsid w:val="002610D0"/>
    <w:rsid w:val="00265006"/>
    <w:rsid w:val="00272D25"/>
    <w:rsid w:val="00272F0F"/>
    <w:rsid w:val="002769BA"/>
    <w:rsid w:val="0027739D"/>
    <w:rsid w:val="002800BD"/>
    <w:rsid w:val="00281B04"/>
    <w:rsid w:val="00286193"/>
    <w:rsid w:val="00295180"/>
    <w:rsid w:val="0029630C"/>
    <w:rsid w:val="0029765B"/>
    <w:rsid w:val="002A1117"/>
    <w:rsid w:val="002A19A7"/>
    <w:rsid w:val="002A4DFC"/>
    <w:rsid w:val="002A612D"/>
    <w:rsid w:val="002B3D5D"/>
    <w:rsid w:val="002B41DA"/>
    <w:rsid w:val="002B4DED"/>
    <w:rsid w:val="002B5B51"/>
    <w:rsid w:val="002C20DB"/>
    <w:rsid w:val="002C71CB"/>
    <w:rsid w:val="002C7225"/>
    <w:rsid w:val="002C7659"/>
    <w:rsid w:val="002D3873"/>
    <w:rsid w:val="002D6B67"/>
    <w:rsid w:val="002D7864"/>
    <w:rsid w:val="002E53DD"/>
    <w:rsid w:val="002E6FF0"/>
    <w:rsid w:val="002E71D8"/>
    <w:rsid w:val="002E7CB1"/>
    <w:rsid w:val="002F02D7"/>
    <w:rsid w:val="002F0A90"/>
    <w:rsid w:val="002F48BE"/>
    <w:rsid w:val="002F5426"/>
    <w:rsid w:val="00302CFC"/>
    <w:rsid w:val="003064A2"/>
    <w:rsid w:val="0030654A"/>
    <w:rsid w:val="00310B6A"/>
    <w:rsid w:val="00312744"/>
    <w:rsid w:val="00316097"/>
    <w:rsid w:val="0032090C"/>
    <w:rsid w:val="00324958"/>
    <w:rsid w:val="00325603"/>
    <w:rsid w:val="00325E2E"/>
    <w:rsid w:val="00332589"/>
    <w:rsid w:val="00333528"/>
    <w:rsid w:val="00333961"/>
    <w:rsid w:val="00334F07"/>
    <w:rsid w:val="0034114D"/>
    <w:rsid w:val="00344E4C"/>
    <w:rsid w:val="0034544B"/>
    <w:rsid w:val="00351B3C"/>
    <w:rsid w:val="00351F26"/>
    <w:rsid w:val="00352ADB"/>
    <w:rsid w:val="00356AA3"/>
    <w:rsid w:val="003619F6"/>
    <w:rsid w:val="0037219C"/>
    <w:rsid w:val="0037248A"/>
    <w:rsid w:val="003758AF"/>
    <w:rsid w:val="003878C9"/>
    <w:rsid w:val="00390A0E"/>
    <w:rsid w:val="00390F40"/>
    <w:rsid w:val="003919CB"/>
    <w:rsid w:val="00397022"/>
    <w:rsid w:val="003A4DF0"/>
    <w:rsid w:val="003A4F71"/>
    <w:rsid w:val="003A6ADB"/>
    <w:rsid w:val="003B0E55"/>
    <w:rsid w:val="003B1BA4"/>
    <w:rsid w:val="003B28C5"/>
    <w:rsid w:val="003B6BE2"/>
    <w:rsid w:val="003C0D14"/>
    <w:rsid w:val="003C1275"/>
    <w:rsid w:val="003C1457"/>
    <w:rsid w:val="003C2F03"/>
    <w:rsid w:val="003C387A"/>
    <w:rsid w:val="003C49D9"/>
    <w:rsid w:val="003C572E"/>
    <w:rsid w:val="003D2256"/>
    <w:rsid w:val="003D4E33"/>
    <w:rsid w:val="003E063F"/>
    <w:rsid w:val="003E4F8B"/>
    <w:rsid w:val="003E58BE"/>
    <w:rsid w:val="003E5E35"/>
    <w:rsid w:val="003E6EB1"/>
    <w:rsid w:val="003F4958"/>
    <w:rsid w:val="004013CB"/>
    <w:rsid w:val="004017FC"/>
    <w:rsid w:val="00401EFE"/>
    <w:rsid w:val="004030B9"/>
    <w:rsid w:val="00407265"/>
    <w:rsid w:val="004074A2"/>
    <w:rsid w:val="004079CB"/>
    <w:rsid w:val="004115E8"/>
    <w:rsid w:val="00411F91"/>
    <w:rsid w:val="004149AA"/>
    <w:rsid w:val="00414A14"/>
    <w:rsid w:val="004216DA"/>
    <w:rsid w:val="00424139"/>
    <w:rsid w:val="00425660"/>
    <w:rsid w:val="00431D19"/>
    <w:rsid w:val="004363FB"/>
    <w:rsid w:val="00437E74"/>
    <w:rsid w:val="00440CAC"/>
    <w:rsid w:val="00441F7C"/>
    <w:rsid w:val="00442B83"/>
    <w:rsid w:val="0044316C"/>
    <w:rsid w:val="004446B4"/>
    <w:rsid w:val="00446058"/>
    <w:rsid w:val="00450869"/>
    <w:rsid w:val="004525BD"/>
    <w:rsid w:val="00455390"/>
    <w:rsid w:val="004568D1"/>
    <w:rsid w:val="00461F50"/>
    <w:rsid w:val="004633B6"/>
    <w:rsid w:val="00465342"/>
    <w:rsid w:val="004700C0"/>
    <w:rsid w:val="00470E8C"/>
    <w:rsid w:val="00472FC8"/>
    <w:rsid w:val="0047360E"/>
    <w:rsid w:val="00475D5D"/>
    <w:rsid w:val="00477565"/>
    <w:rsid w:val="0048067F"/>
    <w:rsid w:val="00487FD7"/>
    <w:rsid w:val="00491C14"/>
    <w:rsid w:val="00494518"/>
    <w:rsid w:val="004A2790"/>
    <w:rsid w:val="004A29FD"/>
    <w:rsid w:val="004B3F1F"/>
    <w:rsid w:val="004B7364"/>
    <w:rsid w:val="004C0164"/>
    <w:rsid w:val="004C1A42"/>
    <w:rsid w:val="004C2687"/>
    <w:rsid w:val="004D07F8"/>
    <w:rsid w:val="004D0DB6"/>
    <w:rsid w:val="004D13E7"/>
    <w:rsid w:val="004D3BE6"/>
    <w:rsid w:val="004D40FC"/>
    <w:rsid w:val="004D59C8"/>
    <w:rsid w:val="004E57B1"/>
    <w:rsid w:val="004E6663"/>
    <w:rsid w:val="004E66E7"/>
    <w:rsid w:val="004F0D88"/>
    <w:rsid w:val="004F520E"/>
    <w:rsid w:val="004F5C6D"/>
    <w:rsid w:val="00504F8F"/>
    <w:rsid w:val="0051010E"/>
    <w:rsid w:val="0051331C"/>
    <w:rsid w:val="00516695"/>
    <w:rsid w:val="00516F60"/>
    <w:rsid w:val="005204AA"/>
    <w:rsid w:val="00523D11"/>
    <w:rsid w:val="005252B3"/>
    <w:rsid w:val="00527684"/>
    <w:rsid w:val="00527A7E"/>
    <w:rsid w:val="0053516E"/>
    <w:rsid w:val="0054141C"/>
    <w:rsid w:val="005417BB"/>
    <w:rsid w:val="00543BB0"/>
    <w:rsid w:val="0054403A"/>
    <w:rsid w:val="00544B47"/>
    <w:rsid w:val="005459F6"/>
    <w:rsid w:val="00545DA7"/>
    <w:rsid w:val="005632E7"/>
    <w:rsid w:val="005636FC"/>
    <w:rsid w:val="00570825"/>
    <w:rsid w:val="005714C9"/>
    <w:rsid w:val="00571BBE"/>
    <w:rsid w:val="00572BB0"/>
    <w:rsid w:val="005737C0"/>
    <w:rsid w:val="00574F81"/>
    <w:rsid w:val="005779FB"/>
    <w:rsid w:val="00580A78"/>
    <w:rsid w:val="00581C92"/>
    <w:rsid w:val="005840C5"/>
    <w:rsid w:val="0058433C"/>
    <w:rsid w:val="0059080A"/>
    <w:rsid w:val="005908D3"/>
    <w:rsid w:val="00591F3D"/>
    <w:rsid w:val="00592C97"/>
    <w:rsid w:val="0059733B"/>
    <w:rsid w:val="005A1559"/>
    <w:rsid w:val="005A2EA0"/>
    <w:rsid w:val="005A3EC4"/>
    <w:rsid w:val="005A47F7"/>
    <w:rsid w:val="005A55E0"/>
    <w:rsid w:val="005A7584"/>
    <w:rsid w:val="005B06F0"/>
    <w:rsid w:val="005B4A31"/>
    <w:rsid w:val="005B56C7"/>
    <w:rsid w:val="005B6817"/>
    <w:rsid w:val="005C0C1D"/>
    <w:rsid w:val="005C6AA4"/>
    <w:rsid w:val="005C76E3"/>
    <w:rsid w:val="005C7CAA"/>
    <w:rsid w:val="005D3BE5"/>
    <w:rsid w:val="005D3FCE"/>
    <w:rsid w:val="005D5DA2"/>
    <w:rsid w:val="005E176A"/>
    <w:rsid w:val="005E2444"/>
    <w:rsid w:val="005E3FFF"/>
    <w:rsid w:val="005E61A0"/>
    <w:rsid w:val="005E715F"/>
    <w:rsid w:val="005F1CEE"/>
    <w:rsid w:val="006010B8"/>
    <w:rsid w:val="00601BD5"/>
    <w:rsid w:val="00607F61"/>
    <w:rsid w:val="00614677"/>
    <w:rsid w:val="006176E5"/>
    <w:rsid w:val="00620ACC"/>
    <w:rsid w:val="00631E1B"/>
    <w:rsid w:val="006367F1"/>
    <w:rsid w:val="0064048A"/>
    <w:rsid w:val="0064169E"/>
    <w:rsid w:val="00643293"/>
    <w:rsid w:val="00644B90"/>
    <w:rsid w:val="0064607E"/>
    <w:rsid w:val="00650729"/>
    <w:rsid w:val="006523EF"/>
    <w:rsid w:val="00652F9C"/>
    <w:rsid w:val="0065748F"/>
    <w:rsid w:val="0065753A"/>
    <w:rsid w:val="00661399"/>
    <w:rsid w:val="00662DD7"/>
    <w:rsid w:val="00667F5A"/>
    <w:rsid w:val="00671C64"/>
    <w:rsid w:val="00676602"/>
    <w:rsid w:val="00676869"/>
    <w:rsid w:val="0067702A"/>
    <w:rsid w:val="00680BF1"/>
    <w:rsid w:val="00687A5F"/>
    <w:rsid w:val="00691A65"/>
    <w:rsid w:val="0069750D"/>
    <w:rsid w:val="006A05FD"/>
    <w:rsid w:val="006A12ED"/>
    <w:rsid w:val="006A13CB"/>
    <w:rsid w:val="006A279B"/>
    <w:rsid w:val="006A4150"/>
    <w:rsid w:val="006A5083"/>
    <w:rsid w:val="006B0A72"/>
    <w:rsid w:val="006B2806"/>
    <w:rsid w:val="006B58E4"/>
    <w:rsid w:val="006B5B50"/>
    <w:rsid w:val="006B6F2C"/>
    <w:rsid w:val="006C2473"/>
    <w:rsid w:val="006C4C97"/>
    <w:rsid w:val="006C52E0"/>
    <w:rsid w:val="006D1E2A"/>
    <w:rsid w:val="006D46F7"/>
    <w:rsid w:val="006D5AFD"/>
    <w:rsid w:val="006F0202"/>
    <w:rsid w:val="006F5A38"/>
    <w:rsid w:val="00712937"/>
    <w:rsid w:val="007131D5"/>
    <w:rsid w:val="007204BC"/>
    <w:rsid w:val="00723AA9"/>
    <w:rsid w:val="0072737C"/>
    <w:rsid w:val="00735B82"/>
    <w:rsid w:val="0074074A"/>
    <w:rsid w:val="00743DAB"/>
    <w:rsid w:val="007442FF"/>
    <w:rsid w:val="00745654"/>
    <w:rsid w:val="00747614"/>
    <w:rsid w:val="00751C51"/>
    <w:rsid w:val="00755A61"/>
    <w:rsid w:val="007578D1"/>
    <w:rsid w:val="007606E4"/>
    <w:rsid w:val="0076686F"/>
    <w:rsid w:val="00773C13"/>
    <w:rsid w:val="00774841"/>
    <w:rsid w:val="00775EFE"/>
    <w:rsid w:val="00776564"/>
    <w:rsid w:val="00783888"/>
    <w:rsid w:val="007847C7"/>
    <w:rsid w:val="00785458"/>
    <w:rsid w:val="0078565D"/>
    <w:rsid w:val="00790B78"/>
    <w:rsid w:val="00793E99"/>
    <w:rsid w:val="00794C5D"/>
    <w:rsid w:val="007975D5"/>
    <w:rsid w:val="007A179A"/>
    <w:rsid w:val="007A2AC1"/>
    <w:rsid w:val="007A4F1C"/>
    <w:rsid w:val="007B18A2"/>
    <w:rsid w:val="007C098D"/>
    <w:rsid w:val="007C1362"/>
    <w:rsid w:val="007C1B4B"/>
    <w:rsid w:val="007C4077"/>
    <w:rsid w:val="007D6CE7"/>
    <w:rsid w:val="007E0A21"/>
    <w:rsid w:val="007E3424"/>
    <w:rsid w:val="007E5417"/>
    <w:rsid w:val="007F17D6"/>
    <w:rsid w:val="007F1BD0"/>
    <w:rsid w:val="007F5220"/>
    <w:rsid w:val="007F6309"/>
    <w:rsid w:val="007F67F6"/>
    <w:rsid w:val="00801B9D"/>
    <w:rsid w:val="008032BA"/>
    <w:rsid w:val="00803698"/>
    <w:rsid w:val="00804F5A"/>
    <w:rsid w:val="00805BCA"/>
    <w:rsid w:val="00807D55"/>
    <w:rsid w:val="0081437A"/>
    <w:rsid w:val="008154F5"/>
    <w:rsid w:val="008205C4"/>
    <w:rsid w:val="0082256A"/>
    <w:rsid w:val="0082319D"/>
    <w:rsid w:val="008233A3"/>
    <w:rsid w:val="00826FB8"/>
    <w:rsid w:val="00834DFD"/>
    <w:rsid w:val="00835C5A"/>
    <w:rsid w:val="00836FDD"/>
    <w:rsid w:val="008377C2"/>
    <w:rsid w:val="0084241C"/>
    <w:rsid w:val="00846D7B"/>
    <w:rsid w:val="00847024"/>
    <w:rsid w:val="0085196C"/>
    <w:rsid w:val="008616C1"/>
    <w:rsid w:val="00861ECC"/>
    <w:rsid w:val="00865227"/>
    <w:rsid w:val="00867BF7"/>
    <w:rsid w:val="008734A8"/>
    <w:rsid w:val="008741A3"/>
    <w:rsid w:val="00881061"/>
    <w:rsid w:val="008824B0"/>
    <w:rsid w:val="00882FBF"/>
    <w:rsid w:val="008860EF"/>
    <w:rsid w:val="00891D4C"/>
    <w:rsid w:val="00892C45"/>
    <w:rsid w:val="008934E0"/>
    <w:rsid w:val="00893F3A"/>
    <w:rsid w:val="00894441"/>
    <w:rsid w:val="00896087"/>
    <w:rsid w:val="008A05B7"/>
    <w:rsid w:val="008A6D2C"/>
    <w:rsid w:val="008B1F6F"/>
    <w:rsid w:val="008B264F"/>
    <w:rsid w:val="008C1897"/>
    <w:rsid w:val="008C1980"/>
    <w:rsid w:val="008C321E"/>
    <w:rsid w:val="008C7214"/>
    <w:rsid w:val="008D0B07"/>
    <w:rsid w:val="008D102B"/>
    <w:rsid w:val="008E2277"/>
    <w:rsid w:val="008F46D7"/>
    <w:rsid w:val="008F5C7A"/>
    <w:rsid w:val="008F7093"/>
    <w:rsid w:val="0090166F"/>
    <w:rsid w:val="00901D1F"/>
    <w:rsid w:val="00902E66"/>
    <w:rsid w:val="00912AFB"/>
    <w:rsid w:val="00917067"/>
    <w:rsid w:val="009214ED"/>
    <w:rsid w:val="00921529"/>
    <w:rsid w:val="0092199F"/>
    <w:rsid w:val="00922A29"/>
    <w:rsid w:val="00926C42"/>
    <w:rsid w:val="00931405"/>
    <w:rsid w:val="00931787"/>
    <w:rsid w:val="00932CC4"/>
    <w:rsid w:val="009340DD"/>
    <w:rsid w:val="009368CB"/>
    <w:rsid w:val="00943AB0"/>
    <w:rsid w:val="00950AE7"/>
    <w:rsid w:val="00954554"/>
    <w:rsid w:val="0095457C"/>
    <w:rsid w:val="009628B3"/>
    <w:rsid w:val="0096705C"/>
    <w:rsid w:val="00967207"/>
    <w:rsid w:val="0097104D"/>
    <w:rsid w:val="00971418"/>
    <w:rsid w:val="009720AA"/>
    <w:rsid w:val="00974F07"/>
    <w:rsid w:val="00977F6C"/>
    <w:rsid w:val="009840FF"/>
    <w:rsid w:val="00984E74"/>
    <w:rsid w:val="00984F63"/>
    <w:rsid w:val="00990E3E"/>
    <w:rsid w:val="0099159C"/>
    <w:rsid w:val="00993110"/>
    <w:rsid w:val="00995C0E"/>
    <w:rsid w:val="009A03BE"/>
    <w:rsid w:val="009A2288"/>
    <w:rsid w:val="009A3DC5"/>
    <w:rsid w:val="009B2F9A"/>
    <w:rsid w:val="009B3959"/>
    <w:rsid w:val="009B4083"/>
    <w:rsid w:val="009C292A"/>
    <w:rsid w:val="009D0CA5"/>
    <w:rsid w:val="009D21A2"/>
    <w:rsid w:val="009D4034"/>
    <w:rsid w:val="009D5392"/>
    <w:rsid w:val="009D591C"/>
    <w:rsid w:val="009D685E"/>
    <w:rsid w:val="009D71D3"/>
    <w:rsid w:val="009D7C97"/>
    <w:rsid w:val="009E0071"/>
    <w:rsid w:val="009E0665"/>
    <w:rsid w:val="009E0B62"/>
    <w:rsid w:val="009E0DBD"/>
    <w:rsid w:val="009E5B34"/>
    <w:rsid w:val="009E689F"/>
    <w:rsid w:val="009E6C19"/>
    <w:rsid w:val="009E7979"/>
    <w:rsid w:val="009E79B7"/>
    <w:rsid w:val="009F11CB"/>
    <w:rsid w:val="009F1D6D"/>
    <w:rsid w:val="009F252F"/>
    <w:rsid w:val="009F771E"/>
    <w:rsid w:val="00A02BCE"/>
    <w:rsid w:val="00A04C0A"/>
    <w:rsid w:val="00A05737"/>
    <w:rsid w:val="00A10AD1"/>
    <w:rsid w:val="00A11026"/>
    <w:rsid w:val="00A1693F"/>
    <w:rsid w:val="00A17D1C"/>
    <w:rsid w:val="00A20831"/>
    <w:rsid w:val="00A252C0"/>
    <w:rsid w:val="00A27B55"/>
    <w:rsid w:val="00A358A4"/>
    <w:rsid w:val="00A3648F"/>
    <w:rsid w:val="00A37378"/>
    <w:rsid w:val="00A40D5B"/>
    <w:rsid w:val="00A465EE"/>
    <w:rsid w:val="00A4760C"/>
    <w:rsid w:val="00A47C55"/>
    <w:rsid w:val="00A527E9"/>
    <w:rsid w:val="00A52AC6"/>
    <w:rsid w:val="00A54DD4"/>
    <w:rsid w:val="00A6285B"/>
    <w:rsid w:val="00A65D32"/>
    <w:rsid w:val="00A661EB"/>
    <w:rsid w:val="00A6709C"/>
    <w:rsid w:val="00A67F4B"/>
    <w:rsid w:val="00A71724"/>
    <w:rsid w:val="00A727C9"/>
    <w:rsid w:val="00A727F5"/>
    <w:rsid w:val="00A7310C"/>
    <w:rsid w:val="00A76DDE"/>
    <w:rsid w:val="00A7706F"/>
    <w:rsid w:val="00A807F5"/>
    <w:rsid w:val="00A81895"/>
    <w:rsid w:val="00A840FD"/>
    <w:rsid w:val="00A8512F"/>
    <w:rsid w:val="00A86FDF"/>
    <w:rsid w:val="00A8788D"/>
    <w:rsid w:val="00A9194B"/>
    <w:rsid w:val="00AA54D7"/>
    <w:rsid w:val="00AA79B9"/>
    <w:rsid w:val="00AB33CB"/>
    <w:rsid w:val="00AB6E81"/>
    <w:rsid w:val="00AB6EA8"/>
    <w:rsid w:val="00AB71D6"/>
    <w:rsid w:val="00AC1984"/>
    <w:rsid w:val="00AC1C01"/>
    <w:rsid w:val="00AC2F47"/>
    <w:rsid w:val="00AC6FBB"/>
    <w:rsid w:val="00AD0D52"/>
    <w:rsid w:val="00AD7760"/>
    <w:rsid w:val="00AD7CB0"/>
    <w:rsid w:val="00AE0DE7"/>
    <w:rsid w:val="00AE48BE"/>
    <w:rsid w:val="00AE5653"/>
    <w:rsid w:val="00AF239E"/>
    <w:rsid w:val="00AF5B35"/>
    <w:rsid w:val="00B03628"/>
    <w:rsid w:val="00B07A26"/>
    <w:rsid w:val="00B07F44"/>
    <w:rsid w:val="00B118E7"/>
    <w:rsid w:val="00B1226B"/>
    <w:rsid w:val="00B152BD"/>
    <w:rsid w:val="00B17B59"/>
    <w:rsid w:val="00B2004C"/>
    <w:rsid w:val="00B269AA"/>
    <w:rsid w:val="00B27710"/>
    <w:rsid w:val="00B30CB4"/>
    <w:rsid w:val="00B314DB"/>
    <w:rsid w:val="00B343CA"/>
    <w:rsid w:val="00B34BD6"/>
    <w:rsid w:val="00B35EF8"/>
    <w:rsid w:val="00B3641C"/>
    <w:rsid w:val="00B379DD"/>
    <w:rsid w:val="00B402B7"/>
    <w:rsid w:val="00B42ED4"/>
    <w:rsid w:val="00B43C18"/>
    <w:rsid w:val="00B45BEA"/>
    <w:rsid w:val="00B527AF"/>
    <w:rsid w:val="00B5303D"/>
    <w:rsid w:val="00B53806"/>
    <w:rsid w:val="00B54B73"/>
    <w:rsid w:val="00B61E86"/>
    <w:rsid w:val="00B70BEA"/>
    <w:rsid w:val="00B757B1"/>
    <w:rsid w:val="00B82214"/>
    <w:rsid w:val="00B85DDF"/>
    <w:rsid w:val="00B86FE6"/>
    <w:rsid w:val="00B90A92"/>
    <w:rsid w:val="00B91E68"/>
    <w:rsid w:val="00B93152"/>
    <w:rsid w:val="00B941D1"/>
    <w:rsid w:val="00B94CAA"/>
    <w:rsid w:val="00B97079"/>
    <w:rsid w:val="00BA53BE"/>
    <w:rsid w:val="00BB409A"/>
    <w:rsid w:val="00BB4DAA"/>
    <w:rsid w:val="00BB7DAC"/>
    <w:rsid w:val="00BC094E"/>
    <w:rsid w:val="00BC3604"/>
    <w:rsid w:val="00BD1172"/>
    <w:rsid w:val="00BD6038"/>
    <w:rsid w:val="00BE3791"/>
    <w:rsid w:val="00BE5FBE"/>
    <w:rsid w:val="00BE646F"/>
    <w:rsid w:val="00BE6AC3"/>
    <w:rsid w:val="00BF782F"/>
    <w:rsid w:val="00C0075B"/>
    <w:rsid w:val="00C046F0"/>
    <w:rsid w:val="00C060B6"/>
    <w:rsid w:val="00C141C7"/>
    <w:rsid w:val="00C14671"/>
    <w:rsid w:val="00C17BB1"/>
    <w:rsid w:val="00C2403C"/>
    <w:rsid w:val="00C2412B"/>
    <w:rsid w:val="00C264F7"/>
    <w:rsid w:val="00C266A5"/>
    <w:rsid w:val="00C3060A"/>
    <w:rsid w:val="00C30810"/>
    <w:rsid w:val="00C31018"/>
    <w:rsid w:val="00C31064"/>
    <w:rsid w:val="00C332D3"/>
    <w:rsid w:val="00C33B25"/>
    <w:rsid w:val="00C3781B"/>
    <w:rsid w:val="00C41F10"/>
    <w:rsid w:val="00C42071"/>
    <w:rsid w:val="00C43528"/>
    <w:rsid w:val="00C479F1"/>
    <w:rsid w:val="00C510B5"/>
    <w:rsid w:val="00C568B9"/>
    <w:rsid w:val="00C56ADD"/>
    <w:rsid w:val="00C627E2"/>
    <w:rsid w:val="00C631EB"/>
    <w:rsid w:val="00C64B1B"/>
    <w:rsid w:val="00C676C5"/>
    <w:rsid w:val="00C81130"/>
    <w:rsid w:val="00C85C41"/>
    <w:rsid w:val="00C86564"/>
    <w:rsid w:val="00C868C0"/>
    <w:rsid w:val="00C87E68"/>
    <w:rsid w:val="00C9061A"/>
    <w:rsid w:val="00C91EBC"/>
    <w:rsid w:val="00C92234"/>
    <w:rsid w:val="00C9290A"/>
    <w:rsid w:val="00C9394F"/>
    <w:rsid w:val="00C95719"/>
    <w:rsid w:val="00CA0D8D"/>
    <w:rsid w:val="00CA2928"/>
    <w:rsid w:val="00CA3010"/>
    <w:rsid w:val="00CA4D31"/>
    <w:rsid w:val="00CA78F6"/>
    <w:rsid w:val="00CB16A9"/>
    <w:rsid w:val="00CB2DD6"/>
    <w:rsid w:val="00CB3CB8"/>
    <w:rsid w:val="00CC3DFF"/>
    <w:rsid w:val="00CC4469"/>
    <w:rsid w:val="00CC4E45"/>
    <w:rsid w:val="00CC5268"/>
    <w:rsid w:val="00CC64DD"/>
    <w:rsid w:val="00CC7C7A"/>
    <w:rsid w:val="00CD2D19"/>
    <w:rsid w:val="00CD528B"/>
    <w:rsid w:val="00CF7FB1"/>
    <w:rsid w:val="00D01785"/>
    <w:rsid w:val="00D02197"/>
    <w:rsid w:val="00D04108"/>
    <w:rsid w:val="00D04FDE"/>
    <w:rsid w:val="00D1116A"/>
    <w:rsid w:val="00D12A95"/>
    <w:rsid w:val="00D12BFA"/>
    <w:rsid w:val="00D13B23"/>
    <w:rsid w:val="00D144F2"/>
    <w:rsid w:val="00D17ADA"/>
    <w:rsid w:val="00D22134"/>
    <w:rsid w:val="00D25335"/>
    <w:rsid w:val="00D25B77"/>
    <w:rsid w:val="00D26834"/>
    <w:rsid w:val="00D27DF9"/>
    <w:rsid w:val="00D34EE6"/>
    <w:rsid w:val="00D377D1"/>
    <w:rsid w:val="00D41FDB"/>
    <w:rsid w:val="00D44FE8"/>
    <w:rsid w:val="00D532BA"/>
    <w:rsid w:val="00D56F67"/>
    <w:rsid w:val="00D61B48"/>
    <w:rsid w:val="00D626D6"/>
    <w:rsid w:val="00D7063C"/>
    <w:rsid w:val="00D76279"/>
    <w:rsid w:val="00D80690"/>
    <w:rsid w:val="00D83D38"/>
    <w:rsid w:val="00D85140"/>
    <w:rsid w:val="00D914CE"/>
    <w:rsid w:val="00D91AB6"/>
    <w:rsid w:val="00D92B2C"/>
    <w:rsid w:val="00D9525D"/>
    <w:rsid w:val="00D95E27"/>
    <w:rsid w:val="00D95F0C"/>
    <w:rsid w:val="00D96F5E"/>
    <w:rsid w:val="00DA00D3"/>
    <w:rsid w:val="00DA6284"/>
    <w:rsid w:val="00DB0BD3"/>
    <w:rsid w:val="00DB645C"/>
    <w:rsid w:val="00DB70A8"/>
    <w:rsid w:val="00DB7CF8"/>
    <w:rsid w:val="00DC261D"/>
    <w:rsid w:val="00DC482E"/>
    <w:rsid w:val="00DC67D8"/>
    <w:rsid w:val="00DD04E8"/>
    <w:rsid w:val="00DD0FFA"/>
    <w:rsid w:val="00DD38A8"/>
    <w:rsid w:val="00DD3D1B"/>
    <w:rsid w:val="00DE2D00"/>
    <w:rsid w:val="00DE3C01"/>
    <w:rsid w:val="00E00C6F"/>
    <w:rsid w:val="00E01A79"/>
    <w:rsid w:val="00E0704C"/>
    <w:rsid w:val="00E078C1"/>
    <w:rsid w:val="00E146CF"/>
    <w:rsid w:val="00E22362"/>
    <w:rsid w:val="00E22B43"/>
    <w:rsid w:val="00E24D1C"/>
    <w:rsid w:val="00E35603"/>
    <w:rsid w:val="00E44195"/>
    <w:rsid w:val="00E4538B"/>
    <w:rsid w:val="00E458F9"/>
    <w:rsid w:val="00E468DB"/>
    <w:rsid w:val="00E5205C"/>
    <w:rsid w:val="00E56842"/>
    <w:rsid w:val="00E60741"/>
    <w:rsid w:val="00E649F3"/>
    <w:rsid w:val="00E6507F"/>
    <w:rsid w:val="00E656CD"/>
    <w:rsid w:val="00E659EF"/>
    <w:rsid w:val="00E66597"/>
    <w:rsid w:val="00E67D72"/>
    <w:rsid w:val="00E71CFD"/>
    <w:rsid w:val="00E73130"/>
    <w:rsid w:val="00E736E9"/>
    <w:rsid w:val="00E75435"/>
    <w:rsid w:val="00E775FF"/>
    <w:rsid w:val="00E77B7E"/>
    <w:rsid w:val="00E82BD3"/>
    <w:rsid w:val="00E83BC9"/>
    <w:rsid w:val="00E8769D"/>
    <w:rsid w:val="00E90B24"/>
    <w:rsid w:val="00E92832"/>
    <w:rsid w:val="00E92D72"/>
    <w:rsid w:val="00E9377B"/>
    <w:rsid w:val="00E937D8"/>
    <w:rsid w:val="00EA03A9"/>
    <w:rsid w:val="00EA4B26"/>
    <w:rsid w:val="00EA531C"/>
    <w:rsid w:val="00EA7F54"/>
    <w:rsid w:val="00EB5B97"/>
    <w:rsid w:val="00EB6394"/>
    <w:rsid w:val="00EB6E94"/>
    <w:rsid w:val="00EC3ACC"/>
    <w:rsid w:val="00EC4203"/>
    <w:rsid w:val="00EC4978"/>
    <w:rsid w:val="00EC7CAB"/>
    <w:rsid w:val="00ED0B37"/>
    <w:rsid w:val="00EE1859"/>
    <w:rsid w:val="00EE26A9"/>
    <w:rsid w:val="00EE2A95"/>
    <w:rsid w:val="00EE436D"/>
    <w:rsid w:val="00EE6156"/>
    <w:rsid w:val="00EE74FD"/>
    <w:rsid w:val="00EF2D6A"/>
    <w:rsid w:val="00EF4B74"/>
    <w:rsid w:val="00EF53D9"/>
    <w:rsid w:val="00EF7D06"/>
    <w:rsid w:val="00F0007D"/>
    <w:rsid w:val="00F03530"/>
    <w:rsid w:val="00F10651"/>
    <w:rsid w:val="00F14C6B"/>
    <w:rsid w:val="00F16275"/>
    <w:rsid w:val="00F21192"/>
    <w:rsid w:val="00F24FF0"/>
    <w:rsid w:val="00F267CD"/>
    <w:rsid w:val="00F354CC"/>
    <w:rsid w:val="00F3696E"/>
    <w:rsid w:val="00F4140D"/>
    <w:rsid w:val="00F4358B"/>
    <w:rsid w:val="00F530BB"/>
    <w:rsid w:val="00F54F4A"/>
    <w:rsid w:val="00F57383"/>
    <w:rsid w:val="00F575B9"/>
    <w:rsid w:val="00F626A7"/>
    <w:rsid w:val="00F64375"/>
    <w:rsid w:val="00F64FFF"/>
    <w:rsid w:val="00F670F0"/>
    <w:rsid w:val="00F67BBF"/>
    <w:rsid w:val="00F70CED"/>
    <w:rsid w:val="00F74068"/>
    <w:rsid w:val="00F76971"/>
    <w:rsid w:val="00F83D2D"/>
    <w:rsid w:val="00F8676A"/>
    <w:rsid w:val="00F903E4"/>
    <w:rsid w:val="00F94735"/>
    <w:rsid w:val="00FA12B2"/>
    <w:rsid w:val="00FA1A48"/>
    <w:rsid w:val="00FA41C4"/>
    <w:rsid w:val="00FB11B5"/>
    <w:rsid w:val="00FB403B"/>
    <w:rsid w:val="00FB4F4F"/>
    <w:rsid w:val="00FB5337"/>
    <w:rsid w:val="00FB6D27"/>
    <w:rsid w:val="00FB7157"/>
    <w:rsid w:val="00FC451E"/>
    <w:rsid w:val="00FC5B36"/>
    <w:rsid w:val="00FC7B05"/>
    <w:rsid w:val="00FD1A01"/>
    <w:rsid w:val="00FD1CBD"/>
    <w:rsid w:val="00FD2AD9"/>
    <w:rsid w:val="00FE4DD6"/>
    <w:rsid w:val="00FE5B6C"/>
    <w:rsid w:val="00FF13D6"/>
    <w:rsid w:val="00FF4A30"/>
    <w:rsid w:val="00FF4F0D"/>
    <w:rsid w:val="00FF5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33"/>
    <w:rPr>
      <w:sz w:val="24"/>
      <w:szCs w:val="24"/>
    </w:rPr>
  </w:style>
  <w:style w:type="paragraph" w:styleId="1">
    <w:name w:val="heading 1"/>
    <w:basedOn w:val="a"/>
    <w:next w:val="a"/>
    <w:qFormat/>
    <w:rsid w:val="00AE48BE"/>
    <w:pPr>
      <w:keepNext/>
      <w:spacing w:line="360" w:lineRule="auto"/>
      <w:jc w:val="both"/>
      <w:outlineLvl w:val="0"/>
    </w:pPr>
    <w:rPr>
      <w:b/>
      <w:sz w:val="30"/>
    </w:rPr>
  </w:style>
  <w:style w:type="paragraph" w:styleId="2">
    <w:name w:val="heading 2"/>
    <w:aliases w:val="Знак"/>
    <w:basedOn w:val="a"/>
    <w:next w:val="a"/>
    <w:link w:val="20"/>
    <w:qFormat/>
    <w:rsid w:val="00AE48BE"/>
    <w:pPr>
      <w:keepNext/>
      <w:spacing w:line="360" w:lineRule="auto"/>
      <w:outlineLvl w:val="1"/>
    </w:pPr>
    <w:rPr>
      <w:b/>
      <w:sz w:val="30"/>
      <w:lang w:val="tt-RU"/>
    </w:rPr>
  </w:style>
  <w:style w:type="paragraph" w:styleId="3">
    <w:name w:val="heading 3"/>
    <w:basedOn w:val="a"/>
    <w:next w:val="a"/>
    <w:qFormat/>
    <w:rsid w:val="00AE48BE"/>
    <w:pPr>
      <w:keepNext/>
      <w:outlineLvl w:val="2"/>
    </w:pPr>
    <w:rPr>
      <w:sz w:val="30"/>
    </w:rPr>
  </w:style>
  <w:style w:type="paragraph" w:styleId="4">
    <w:name w:val="heading 4"/>
    <w:basedOn w:val="a"/>
    <w:next w:val="a"/>
    <w:qFormat/>
    <w:rsid w:val="00AE48BE"/>
    <w:pPr>
      <w:keepNext/>
      <w:widowControl w:val="0"/>
      <w:autoSpaceDE w:val="0"/>
      <w:autoSpaceDN w:val="0"/>
      <w:adjustRightInd w:val="0"/>
      <w:ind w:left="6237" w:right="-424"/>
      <w:outlineLvl w:val="3"/>
    </w:pPr>
    <w:rPr>
      <w:b/>
      <w:bCs/>
      <w:color w:val="000000"/>
      <w:spacing w:val="2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E48BE"/>
    <w:rPr>
      <w:rFonts w:ascii="Arial" w:hAnsi="Arial"/>
      <w:dstrike w:val="0"/>
      <w:sz w:val="20"/>
      <w:vertAlign w:val="baseline"/>
    </w:rPr>
  </w:style>
  <w:style w:type="paragraph" w:styleId="a4">
    <w:name w:val="Title"/>
    <w:basedOn w:val="a"/>
    <w:qFormat/>
    <w:rsid w:val="00AE48BE"/>
    <w:pPr>
      <w:spacing w:line="360" w:lineRule="auto"/>
      <w:jc w:val="center"/>
    </w:pPr>
    <w:rPr>
      <w:b/>
      <w:sz w:val="30"/>
    </w:rPr>
  </w:style>
  <w:style w:type="paragraph" w:styleId="a5">
    <w:name w:val="Body Text Indent"/>
    <w:basedOn w:val="a"/>
    <w:rsid w:val="00AE48BE"/>
    <w:pPr>
      <w:spacing w:line="360" w:lineRule="auto"/>
      <w:ind w:firstLine="568"/>
      <w:jc w:val="both"/>
    </w:pPr>
    <w:rPr>
      <w:bCs/>
      <w:sz w:val="30"/>
    </w:rPr>
  </w:style>
  <w:style w:type="paragraph" w:styleId="a6">
    <w:name w:val="header"/>
    <w:basedOn w:val="a"/>
    <w:rsid w:val="00AE48BE"/>
    <w:pPr>
      <w:tabs>
        <w:tab w:val="center" w:pos="4677"/>
        <w:tab w:val="right" w:pos="9355"/>
      </w:tabs>
    </w:pPr>
    <w:rPr>
      <w:bCs/>
      <w:sz w:val="30"/>
      <w:lang w:val="tt-RU"/>
    </w:rPr>
  </w:style>
  <w:style w:type="paragraph" w:styleId="a7">
    <w:name w:val="Balloon Text"/>
    <w:basedOn w:val="a"/>
    <w:semiHidden/>
    <w:rsid w:val="00B314D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3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73130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nhideWhenUsed/>
    <w:rsid w:val="00755A61"/>
    <w:pPr>
      <w:suppressAutoHyphens/>
      <w:spacing w:after="120"/>
    </w:pPr>
    <w:rPr>
      <w:rFonts w:cs="Calibri"/>
      <w:lang w:eastAsia="ar-SA"/>
    </w:rPr>
  </w:style>
  <w:style w:type="character" w:customStyle="1" w:styleId="ac">
    <w:name w:val="Основной текст Знак"/>
    <w:link w:val="ab"/>
    <w:rsid w:val="00755A61"/>
    <w:rPr>
      <w:rFonts w:cs="Calibri"/>
      <w:sz w:val="24"/>
      <w:szCs w:val="24"/>
      <w:lang w:eastAsia="ar-SA"/>
    </w:rPr>
  </w:style>
  <w:style w:type="paragraph" w:styleId="ad">
    <w:name w:val="No Spacing"/>
    <w:uiPriority w:val="1"/>
    <w:qFormat/>
    <w:rsid w:val="00755A61"/>
    <w:pPr>
      <w:suppressAutoHyphens/>
    </w:pPr>
    <w:rPr>
      <w:rFonts w:cs="Calibri"/>
      <w:lang w:eastAsia="ar-SA"/>
    </w:rPr>
  </w:style>
  <w:style w:type="paragraph" w:styleId="ae">
    <w:name w:val="List Paragraph"/>
    <w:basedOn w:val="a"/>
    <w:qFormat/>
    <w:rsid w:val="00755A61"/>
    <w:pPr>
      <w:suppressAutoHyphens/>
      <w:ind w:left="720"/>
    </w:pPr>
    <w:rPr>
      <w:rFonts w:cs="Calibri"/>
      <w:lang w:eastAsia="ar-SA"/>
    </w:rPr>
  </w:style>
  <w:style w:type="paragraph" w:customStyle="1" w:styleId="10">
    <w:name w:val="Абзац списка1"/>
    <w:basedOn w:val="a"/>
    <w:rsid w:val="00601B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msg-recipient">
    <w:name w:val="msg-recipient"/>
    <w:basedOn w:val="a0"/>
    <w:rsid w:val="00601BD5"/>
  </w:style>
  <w:style w:type="numbering" w:customStyle="1" w:styleId="11">
    <w:name w:val="Нет списка1"/>
    <w:next w:val="a2"/>
    <w:uiPriority w:val="99"/>
    <w:semiHidden/>
    <w:unhideWhenUsed/>
    <w:rsid w:val="000D70C9"/>
  </w:style>
  <w:style w:type="character" w:customStyle="1" w:styleId="20">
    <w:name w:val="Заголовок 2 Знак"/>
    <w:aliases w:val="Знак Знак"/>
    <w:basedOn w:val="a0"/>
    <w:link w:val="2"/>
    <w:rsid w:val="000D70C9"/>
    <w:rPr>
      <w:b/>
      <w:sz w:val="30"/>
      <w:szCs w:val="24"/>
      <w:lang w:val="tt-RU"/>
    </w:rPr>
  </w:style>
  <w:style w:type="character" w:styleId="af">
    <w:name w:val="Hyperlink"/>
    <w:unhideWhenUsed/>
    <w:rsid w:val="000D70C9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D70C9"/>
    <w:rPr>
      <w:color w:val="800080"/>
      <w:u w:val="single"/>
    </w:rPr>
  </w:style>
  <w:style w:type="character" w:customStyle="1" w:styleId="21">
    <w:name w:val="Заголовок 2 Знак1"/>
    <w:aliases w:val="Знак Знак1"/>
    <w:basedOn w:val="a0"/>
    <w:semiHidden/>
    <w:rsid w:val="000D70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50">
    <w:name w:val="Style50"/>
    <w:basedOn w:val="a"/>
    <w:uiPriority w:val="99"/>
    <w:rsid w:val="000D70C9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3">
    <w:name w:val="Style43"/>
    <w:basedOn w:val="a"/>
    <w:uiPriority w:val="99"/>
    <w:rsid w:val="000D70C9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31">
    <w:name w:val="Style31"/>
    <w:basedOn w:val="a"/>
    <w:uiPriority w:val="99"/>
    <w:rsid w:val="000D70C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0D70C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56">
    <w:name w:val="Font Style56"/>
    <w:basedOn w:val="a0"/>
    <w:uiPriority w:val="99"/>
    <w:rsid w:val="000D70C9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D70C9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1"/>
    <w:next w:val="a8"/>
    <w:uiPriority w:val="59"/>
    <w:rsid w:val="000D70C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basedOn w:val="a0"/>
    <w:rsid w:val="000D70C9"/>
    <w:rPr>
      <w:color w:val="800080" w:themeColor="followedHyperlink"/>
      <w:u w:val="single"/>
    </w:rPr>
  </w:style>
  <w:style w:type="character" w:customStyle="1" w:styleId="aa">
    <w:name w:val="Нижний колонтитул Знак"/>
    <w:basedOn w:val="a0"/>
    <w:link w:val="a9"/>
    <w:uiPriority w:val="99"/>
    <w:rsid w:val="001E67E3"/>
    <w:rPr>
      <w:sz w:val="24"/>
      <w:szCs w:val="24"/>
    </w:rPr>
  </w:style>
  <w:style w:type="table" w:customStyle="1" w:styleId="22">
    <w:name w:val="Сетка таблицы2"/>
    <w:basedOn w:val="a1"/>
    <w:next w:val="a8"/>
    <w:uiPriority w:val="59"/>
    <w:rsid w:val="001505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33"/>
    <w:rPr>
      <w:sz w:val="24"/>
      <w:szCs w:val="24"/>
    </w:rPr>
  </w:style>
  <w:style w:type="paragraph" w:styleId="1">
    <w:name w:val="heading 1"/>
    <w:basedOn w:val="a"/>
    <w:next w:val="a"/>
    <w:qFormat/>
    <w:rsid w:val="00AE48BE"/>
    <w:pPr>
      <w:keepNext/>
      <w:spacing w:line="360" w:lineRule="auto"/>
      <w:jc w:val="both"/>
      <w:outlineLvl w:val="0"/>
    </w:pPr>
    <w:rPr>
      <w:b/>
      <w:sz w:val="30"/>
    </w:rPr>
  </w:style>
  <w:style w:type="paragraph" w:styleId="2">
    <w:name w:val="heading 2"/>
    <w:aliases w:val="Знак"/>
    <w:basedOn w:val="a"/>
    <w:next w:val="a"/>
    <w:link w:val="20"/>
    <w:qFormat/>
    <w:rsid w:val="00AE48BE"/>
    <w:pPr>
      <w:keepNext/>
      <w:spacing w:line="360" w:lineRule="auto"/>
      <w:outlineLvl w:val="1"/>
    </w:pPr>
    <w:rPr>
      <w:b/>
      <w:sz w:val="30"/>
      <w:lang w:val="tt-RU"/>
    </w:rPr>
  </w:style>
  <w:style w:type="paragraph" w:styleId="3">
    <w:name w:val="heading 3"/>
    <w:basedOn w:val="a"/>
    <w:next w:val="a"/>
    <w:qFormat/>
    <w:rsid w:val="00AE48BE"/>
    <w:pPr>
      <w:keepNext/>
      <w:outlineLvl w:val="2"/>
    </w:pPr>
    <w:rPr>
      <w:sz w:val="30"/>
    </w:rPr>
  </w:style>
  <w:style w:type="paragraph" w:styleId="4">
    <w:name w:val="heading 4"/>
    <w:basedOn w:val="a"/>
    <w:next w:val="a"/>
    <w:qFormat/>
    <w:rsid w:val="00AE48BE"/>
    <w:pPr>
      <w:keepNext/>
      <w:widowControl w:val="0"/>
      <w:autoSpaceDE w:val="0"/>
      <w:autoSpaceDN w:val="0"/>
      <w:adjustRightInd w:val="0"/>
      <w:ind w:left="6237" w:right="-424"/>
      <w:outlineLvl w:val="3"/>
    </w:pPr>
    <w:rPr>
      <w:b/>
      <w:bCs/>
      <w:color w:val="000000"/>
      <w:spacing w:val="2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E48BE"/>
    <w:rPr>
      <w:rFonts w:ascii="Arial" w:hAnsi="Arial"/>
      <w:dstrike w:val="0"/>
      <w:sz w:val="20"/>
      <w:vertAlign w:val="baseline"/>
    </w:rPr>
  </w:style>
  <w:style w:type="paragraph" w:styleId="a4">
    <w:name w:val="Title"/>
    <w:basedOn w:val="a"/>
    <w:qFormat/>
    <w:rsid w:val="00AE48BE"/>
    <w:pPr>
      <w:spacing w:line="360" w:lineRule="auto"/>
      <w:jc w:val="center"/>
    </w:pPr>
    <w:rPr>
      <w:b/>
      <w:sz w:val="30"/>
    </w:rPr>
  </w:style>
  <w:style w:type="paragraph" w:styleId="a5">
    <w:name w:val="Body Text Indent"/>
    <w:basedOn w:val="a"/>
    <w:rsid w:val="00AE48BE"/>
    <w:pPr>
      <w:spacing w:line="360" w:lineRule="auto"/>
      <w:ind w:firstLine="568"/>
      <w:jc w:val="both"/>
    </w:pPr>
    <w:rPr>
      <w:bCs/>
      <w:sz w:val="30"/>
    </w:rPr>
  </w:style>
  <w:style w:type="paragraph" w:styleId="a6">
    <w:name w:val="header"/>
    <w:basedOn w:val="a"/>
    <w:rsid w:val="00AE48BE"/>
    <w:pPr>
      <w:tabs>
        <w:tab w:val="center" w:pos="4677"/>
        <w:tab w:val="right" w:pos="9355"/>
      </w:tabs>
    </w:pPr>
    <w:rPr>
      <w:bCs/>
      <w:sz w:val="30"/>
      <w:lang w:val="tt-RU"/>
    </w:rPr>
  </w:style>
  <w:style w:type="paragraph" w:styleId="a7">
    <w:name w:val="Balloon Text"/>
    <w:basedOn w:val="a"/>
    <w:semiHidden/>
    <w:rsid w:val="00B314D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3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73130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nhideWhenUsed/>
    <w:rsid w:val="00755A61"/>
    <w:pPr>
      <w:suppressAutoHyphens/>
      <w:spacing w:after="120"/>
    </w:pPr>
    <w:rPr>
      <w:rFonts w:cs="Calibri"/>
      <w:lang w:eastAsia="ar-SA"/>
    </w:rPr>
  </w:style>
  <w:style w:type="character" w:customStyle="1" w:styleId="ac">
    <w:name w:val="Основной текст Знак"/>
    <w:link w:val="ab"/>
    <w:rsid w:val="00755A61"/>
    <w:rPr>
      <w:rFonts w:cs="Calibri"/>
      <w:sz w:val="24"/>
      <w:szCs w:val="24"/>
      <w:lang w:eastAsia="ar-SA"/>
    </w:rPr>
  </w:style>
  <w:style w:type="paragraph" w:styleId="ad">
    <w:name w:val="No Spacing"/>
    <w:uiPriority w:val="1"/>
    <w:qFormat/>
    <w:rsid w:val="00755A61"/>
    <w:pPr>
      <w:suppressAutoHyphens/>
    </w:pPr>
    <w:rPr>
      <w:rFonts w:cs="Calibri"/>
      <w:lang w:eastAsia="ar-SA"/>
    </w:rPr>
  </w:style>
  <w:style w:type="paragraph" w:styleId="ae">
    <w:name w:val="List Paragraph"/>
    <w:basedOn w:val="a"/>
    <w:qFormat/>
    <w:rsid w:val="00755A61"/>
    <w:pPr>
      <w:suppressAutoHyphens/>
      <w:ind w:left="720"/>
    </w:pPr>
    <w:rPr>
      <w:rFonts w:cs="Calibri"/>
      <w:lang w:eastAsia="ar-SA"/>
    </w:rPr>
  </w:style>
  <w:style w:type="paragraph" w:customStyle="1" w:styleId="10">
    <w:name w:val="Абзац списка1"/>
    <w:basedOn w:val="a"/>
    <w:rsid w:val="00601B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msg-recipient">
    <w:name w:val="msg-recipient"/>
    <w:basedOn w:val="a0"/>
    <w:rsid w:val="00601BD5"/>
  </w:style>
  <w:style w:type="numbering" w:customStyle="1" w:styleId="11">
    <w:name w:val="Нет списка1"/>
    <w:next w:val="a2"/>
    <w:uiPriority w:val="99"/>
    <w:semiHidden/>
    <w:unhideWhenUsed/>
    <w:rsid w:val="000D70C9"/>
  </w:style>
  <w:style w:type="character" w:customStyle="1" w:styleId="20">
    <w:name w:val="Заголовок 2 Знак"/>
    <w:aliases w:val="Знак Знак"/>
    <w:basedOn w:val="a0"/>
    <w:link w:val="2"/>
    <w:rsid w:val="000D70C9"/>
    <w:rPr>
      <w:b/>
      <w:sz w:val="30"/>
      <w:szCs w:val="24"/>
      <w:lang w:val="tt-RU"/>
    </w:rPr>
  </w:style>
  <w:style w:type="character" w:styleId="af">
    <w:name w:val="Hyperlink"/>
    <w:unhideWhenUsed/>
    <w:rsid w:val="000D70C9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D70C9"/>
    <w:rPr>
      <w:color w:val="800080"/>
      <w:u w:val="single"/>
    </w:rPr>
  </w:style>
  <w:style w:type="character" w:customStyle="1" w:styleId="21">
    <w:name w:val="Заголовок 2 Знак1"/>
    <w:aliases w:val="Знак Знак1"/>
    <w:basedOn w:val="a0"/>
    <w:semiHidden/>
    <w:rsid w:val="000D70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50">
    <w:name w:val="Style50"/>
    <w:basedOn w:val="a"/>
    <w:uiPriority w:val="99"/>
    <w:rsid w:val="000D70C9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3">
    <w:name w:val="Style43"/>
    <w:basedOn w:val="a"/>
    <w:uiPriority w:val="99"/>
    <w:rsid w:val="000D70C9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31">
    <w:name w:val="Style31"/>
    <w:basedOn w:val="a"/>
    <w:uiPriority w:val="99"/>
    <w:rsid w:val="000D70C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0D70C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56">
    <w:name w:val="Font Style56"/>
    <w:basedOn w:val="a0"/>
    <w:uiPriority w:val="99"/>
    <w:rsid w:val="000D70C9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D70C9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1"/>
    <w:next w:val="a8"/>
    <w:uiPriority w:val="59"/>
    <w:rsid w:val="000D70C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basedOn w:val="a0"/>
    <w:rsid w:val="000D70C9"/>
    <w:rPr>
      <w:color w:val="800080" w:themeColor="followedHyperlink"/>
      <w:u w:val="single"/>
    </w:rPr>
  </w:style>
  <w:style w:type="character" w:customStyle="1" w:styleId="aa">
    <w:name w:val="Нижний колонтитул Знак"/>
    <w:basedOn w:val="a0"/>
    <w:link w:val="a9"/>
    <w:uiPriority w:val="99"/>
    <w:rsid w:val="001E67E3"/>
    <w:rPr>
      <w:sz w:val="24"/>
      <w:szCs w:val="24"/>
    </w:rPr>
  </w:style>
  <w:style w:type="table" w:customStyle="1" w:styleId="22">
    <w:name w:val="Сетка таблицы2"/>
    <w:basedOn w:val="a1"/>
    <w:next w:val="a8"/>
    <w:uiPriority w:val="59"/>
    <w:rsid w:val="001505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07C8-3D81-44FD-B09F-653D659BD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МИНИСТЕРСТВА ОБРАЗОВАНИЯ</vt:lpstr>
    </vt:vector>
  </TitlesOfParts>
  <Company>Управление образования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МИНИСТЕРСТВА ОБРАЗОВАНИЯ</dc:title>
  <dc:creator>12345</dc:creator>
  <cp:lastModifiedBy>Ляля Серазутдинова</cp:lastModifiedBy>
  <cp:revision>4</cp:revision>
  <cp:lastPrinted>2018-12-18T07:39:00Z</cp:lastPrinted>
  <dcterms:created xsi:type="dcterms:W3CDTF">2018-12-18T07:35:00Z</dcterms:created>
  <dcterms:modified xsi:type="dcterms:W3CDTF">2018-12-18T08:41:00Z</dcterms:modified>
</cp:coreProperties>
</file>